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ED8" w:rsidRPr="00FB6ED8" w:rsidRDefault="00FB6ED8" w:rsidP="00FB6ED8">
      <w:pPr>
        <w:ind w:left="7080"/>
        <w:jc w:val="left"/>
        <w:rPr>
          <w:b/>
          <w:bCs/>
          <w:i/>
          <w:iCs/>
          <w:color w:val="000000"/>
          <w:sz w:val="24"/>
          <w:szCs w:val="24"/>
          <w:lang w:eastAsia="ru-RU"/>
        </w:rPr>
      </w:pPr>
      <w:r w:rsidRPr="00FB6ED8">
        <w:rPr>
          <w:b/>
          <w:bCs/>
          <w:i/>
          <w:iCs/>
          <w:color w:val="000000"/>
          <w:sz w:val="24"/>
          <w:szCs w:val="24"/>
          <w:lang w:eastAsia="ru-RU"/>
        </w:rPr>
        <w:t xml:space="preserve">Додаток </w:t>
      </w:r>
      <w:r w:rsidR="00FC62F8">
        <w:rPr>
          <w:b/>
          <w:bCs/>
          <w:i/>
          <w:iCs/>
          <w:color w:val="000000"/>
          <w:sz w:val="24"/>
          <w:szCs w:val="24"/>
          <w:lang w:eastAsia="ru-RU"/>
        </w:rPr>
        <w:t>75</w:t>
      </w:r>
    </w:p>
    <w:p w:rsidR="00FB6ED8" w:rsidRPr="00FB6ED8" w:rsidRDefault="00FB6ED8" w:rsidP="00FB6ED8">
      <w:pPr>
        <w:ind w:left="7080"/>
        <w:jc w:val="left"/>
        <w:rPr>
          <w:b/>
          <w:bCs/>
          <w:i/>
          <w:iCs/>
          <w:color w:val="000000"/>
          <w:sz w:val="24"/>
          <w:szCs w:val="24"/>
          <w:lang w:eastAsia="ru-RU"/>
        </w:rPr>
      </w:pPr>
      <w:r w:rsidRPr="00FB6ED8">
        <w:rPr>
          <w:b/>
          <w:bCs/>
          <w:i/>
          <w:iCs/>
          <w:color w:val="000000"/>
          <w:sz w:val="24"/>
          <w:szCs w:val="24"/>
          <w:lang w:eastAsia="ru-RU"/>
        </w:rPr>
        <w:t>до рішення виконкому</w:t>
      </w:r>
    </w:p>
    <w:p w:rsidR="00FB6ED8" w:rsidRPr="00FB6ED8" w:rsidRDefault="00FB6ED8" w:rsidP="00FB6ED8">
      <w:pPr>
        <w:ind w:left="7080"/>
        <w:jc w:val="left"/>
        <w:rPr>
          <w:b/>
          <w:bCs/>
          <w:i/>
          <w:iCs/>
          <w:color w:val="000000"/>
          <w:sz w:val="24"/>
          <w:szCs w:val="24"/>
          <w:lang w:eastAsia="ru-RU"/>
        </w:rPr>
      </w:pPr>
      <w:r w:rsidRPr="00FB6ED8">
        <w:rPr>
          <w:b/>
          <w:bCs/>
          <w:i/>
          <w:iCs/>
          <w:color w:val="000000"/>
          <w:sz w:val="24"/>
          <w:szCs w:val="24"/>
          <w:lang w:eastAsia="ru-RU"/>
        </w:rPr>
        <w:t>районної у місті ради</w:t>
      </w:r>
    </w:p>
    <w:p w:rsidR="00FB6ED8" w:rsidRPr="00FB6ED8" w:rsidRDefault="00FC62F8" w:rsidP="00FB6ED8">
      <w:pPr>
        <w:ind w:left="7080"/>
        <w:jc w:val="left"/>
        <w:rPr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b/>
          <w:bCs/>
          <w:i/>
          <w:iCs/>
          <w:color w:val="000000"/>
          <w:sz w:val="24"/>
          <w:szCs w:val="24"/>
          <w:lang w:eastAsia="ru-RU"/>
        </w:rPr>
        <w:t>0</w:t>
      </w:r>
      <w:r w:rsidR="00121CF2" w:rsidRPr="00121CF2">
        <w:rPr>
          <w:b/>
          <w:bCs/>
          <w:i/>
          <w:iCs/>
          <w:color w:val="000000"/>
          <w:sz w:val="24"/>
          <w:szCs w:val="24"/>
          <w:lang w:eastAsia="ru-RU"/>
        </w:rPr>
        <w:t>1.0</w:t>
      </w:r>
      <w:r>
        <w:rPr>
          <w:b/>
          <w:bCs/>
          <w:i/>
          <w:iCs/>
          <w:color w:val="000000"/>
          <w:sz w:val="24"/>
          <w:szCs w:val="24"/>
          <w:lang w:eastAsia="ru-RU"/>
        </w:rPr>
        <w:t>1</w:t>
      </w:r>
      <w:r w:rsidR="00121CF2" w:rsidRPr="00121CF2">
        <w:rPr>
          <w:b/>
          <w:bCs/>
          <w:i/>
          <w:iCs/>
          <w:color w:val="000000"/>
          <w:sz w:val="24"/>
          <w:szCs w:val="24"/>
          <w:lang w:eastAsia="ru-RU"/>
        </w:rPr>
        <w:t>.202</w:t>
      </w:r>
      <w:r>
        <w:rPr>
          <w:b/>
          <w:bCs/>
          <w:i/>
          <w:iCs/>
          <w:color w:val="000000"/>
          <w:sz w:val="24"/>
          <w:szCs w:val="24"/>
          <w:lang w:eastAsia="ru-RU"/>
        </w:rPr>
        <w:t>6</w:t>
      </w:r>
      <w:r w:rsidR="00121CF2" w:rsidRPr="00121CF2">
        <w:rPr>
          <w:b/>
          <w:bCs/>
          <w:i/>
          <w:iCs/>
          <w:color w:val="000000"/>
          <w:sz w:val="24"/>
          <w:szCs w:val="24"/>
          <w:lang w:eastAsia="ru-RU"/>
        </w:rPr>
        <w:t xml:space="preserve"> № </w:t>
      </w:r>
      <w:r w:rsidR="00B601F4">
        <w:rPr>
          <w:b/>
          <w:bCs/>
          <w:i/>
          <w:iCs/>
          <w:color w:val="000000"/>
          <w:sz w:val="24"/>
          <w:szCs w:val="24"/>
          <w:lang w:eastAsia="ru-RU"/>
        </w:rPr>
        <w:t>1</w:t>
      </w:r>
      <w:r w:rsidR="00393666">
        <w:rPr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</w:p>
    <w:p w:rsidR="009116C8" w:rsidRPr="00FB6ED8" w:rsidRDefault="009116C8" w:rsidP="00FB6ED8">
      <w:pPr>
        <w:rPr>
          <w:b/>
          <w:bCs/>
          <w:sz w:val="14"/>
          <w:szCs w:val="24"/>
          <w:lang w:eastAsia="uk-UA"/>
        </w:rPr>
      </w:pPr>
    </w:p>
    <w:p w:rsidR="00945F5C" w:rsidRPr="00EF6F19" w:rsidRDefault="00945F5C" w:rsidP="00C6704C">
      <w:pPr>
        <w:jc w:val="center"/>
        <w:rPr>
          <w:b/>
          <w:bCs/>
          <w:sz w:val="24"/>
          <w:szCs w:val="24"/>
          <w:lang w:eastAsia="uk-UA"/>
        </w:rPr>
      </w:pPr>
      <w:r w:rsidRPr="00EF6F19">
        <w:rPr>
          <w:b/>
          <w:bCs/>
          <w:sz w:val="24"/>
          <w:szCs w:val="24"/>
          <w:lang w:eastAsia="uk-UA"/>
        </w:rPr>
        <w:t>ІНФОРМАЦІЙНА КАРТКА №</w:t>
      </w:r>
      <w:r w:rsidR="00FB6ED8">
        <w:rPr>
          <w:b/>
          <w:bCs/>
          <w:sz w:val="24"/>
          <w:szCs w:val="24"/>
          <w:lang w:eastAsia="uk-UA"/>
        </w:rPr>
        <w:t xml:space="preserve"> </w:t>
      </w:r>
      <w:r w:rsidR="006748E9">
        <w:rPr>
          <w:b/>
          <w:bCs/>
          <w:sz w:val="24"/>
          <w:szCs w:val="24"/>
          <w:lang w:eastAsia="uk-UA"/>
        </w:rPr>
        <w:t>40-</w:t>
      </w:r>
      <w:r w:rsidR="00FC62F8">
        <w:rPr>
          <w:b/>
          <w:bCs/>
          <w:sz w:val="24"/>
          <w:szCs w:val="24"/>
          <w:lang w:eastAsia="uk-UA"/>
        </w:rPr>
        <w:t>3</w:t>
      </w:r>
      <w:r w:rsidR="009C54F6">
        <w:rPr>
          <w:b/>
          <w:bCs/>
          <w:sz w:val="24"/>
          <w:szCs w:val="24"/>
          <w:lang w:eastAsia="uk-UA"/>
        </w:rPr>
        <w:t>8</w:t>
      </w:r>
      <w:bookmarkStart w:id="0" w:name="_GoBack"/>
      <w:bookmarkEnd w:id="0"/>
    </w:p>
    <w:p w:rsidR="00945F5C" w:rsidRPr="00EF6F19" w:rsidRDefault="00945F5C" w:rsidP="00C6704C">
      <w:pPr>
        <w:ind w:right="-89"/>
        <w:jc w:val="center"/>
        <w:rPr>
          <w:b/>
          <w:bCs/>
          <w:sz w:val="24"/>
          <w:szCs w:val="24"/>
          <w:lang w:eastAsia="uk-UA"/>
        </w:rPr>
      </w:pPr>
      <w:r w:rsidRPr="00EF6F19">
        <w:rPr>
          <w:b/>
          <w:bCs/>
          <w:sz w:val="24"/>
          <w:szCs w:val="24"/>
          <w:lang w:eastAsia="uk-UA"/>
        </w:rPr>
        <w:t>публічної послуги</w:t>
      </w:r>
    </w:p>
    <w:p w:rsidR="00945F5C" w:rsidRPr="00EF6F19" w:rsidRDefault="00945F5C" w:rsidP="00C6704C">
      <w:pPr>
        <w:jc w:val="center"/>
        <w:rPr>
          <w:b/>
          <w:sz w:val="24"/>
          <w:szCs w:val="24"/>
          <w:lang w:eastAsia="uk-UA"/>
        </w:rPr>
      </w:pPr>
      <w:r w:rsidRPr="00EF6F19">
        <w:rPr>
          <w:b/>
          <w:sz w:val="24"/>
          <w:szCs w:val="24"/>
          <w:lang w:eastAsia="uk-UA"/>
        </w:rPr>
        <w:t>Унесення змін, доповнень до декларації про розміщення об’єкта бізнесу</w:t>
      </w:r>
    </w:p>
    <w:p w:rsidR="00945F5C" w:rsidRDefault="00945F5C" w:rsidP="00C6704C">
      <w:pPr>
        <w:jc w:val="center"/>
        <w:rPr>
          <w:b/>
          <w:sz w:val="24"/>
          <w:szCs w:val="24"/>
          <w:lang w:eastAsia="uk-UA"/>
        </w:rPr>
      </w:pPr>
      <w:r w:rsidRPr="00EF6F19">
        <w:rPr>
          <w:b/>
          <w:sz w:val="24"/>
          <w:szCs w:val="24"/>
          <w:lang w:eastAsia="uk-UA"/>
        </w:rPr>
        <w:t>(сфери нефінансових послуг, тимчасових споруд для здійснення підприємницької діяльності на відведених земельних ділянках)</w:t>
      </w:r>
    </w:p>
    <w:p w:rsidR="009116C8" w:rsidRPr="00FB6ED8" w:rsidRDefault="009116C8" w:rsidP="00C6704C">
      <w:pPr>
        <w:jc w:val="center"/>
        <w:rPr>
          <w:b/>
          <w:sz w:val="10"/>
          <w:szCs w:val="24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97"/>
        <w:gridCol w:w="3206"/>
        <w:gridCol w:w="5855"/>
      </w:tblGrid>
      <w:tr w:rsidR="002A0573" w:rsidRPr="00EF6F19" w:rsidTr="009C5F53">
        <w:trPr>
          <w:trHeight w:val="20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1A60EB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EF6F19">
              <w:rPr>
                <w:b/>
                <w:bCs/>
                <w:sz w:val="24"/>
                <w:szCs w:val="24"/>
                <w:lang w:eastAsia="uk-UA"/>
              </w:rPr>
              <w:t xml:space="preserve">Інформація про суб’єкта надання публічної послуги </w:t>
            </w:r>
          </w:p>
          <w:p w:rsidR="00945F5C" w:rsidRPr="00EF6F19" w:rsidRDefault="00945F5C" w:rsidP="001A60EB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EF6F19">
              <w:rPr>
                <w:b/>
                <w:bCs/>
                <w:sz w:val="24"/>
                <w:szCs w:val="24"/>
                <w:lang w:eastAsia="uk-UA"/>
              </w:rPr>
              <w:t>та/або Центр адміністративних послуг «Віза» («Центр Дії»)</w:t>
            </w:r>
          </w:p>
          <w:p w:rsidR="00945F5C" w:rsidRPr="00EF6F19" w:rsidRDefault="00945F5C" w:rsidP="001A60EB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EF6F19">
              <w:rPr>
                <w:b/>
                <w:bCs/>
                <w:sz w:val="24"/>
                <w:szCs w:val="24"/>
                <w:lang w:eastAsia="uk-UA"/>
              </w:rPr>
              <w:t xml:space="preserve">виконкому </w:t>
            </w:r>
            <w:r w:rsidRPr="00EF6F19">
              <w:rPr>
                <w:b/>
                <w:sz w:val="24"/>
                <w:szCs w:val="24"/>
                <w:lang w:eastAsia="uk-UA"/>
              </w:rPr>
              <w:t xml:space="preserve">Криворізької міської ради </w:t>
            </w:r>
            <w:r w:rsidRPr="00EF6F19">
              <w:rPr>
                <w:b/>
                <w:bCs/>
                <w:sz w:val="24"/>
                <w:szCs w:val="24"/>
                <w:lang w:eastAsia="uk-UA"/>
              </w:rPr>
              <w:t>та його територіальні підрозділи</w:t>
            </w:r>
          </w:p>
        </w:tc>
      </w:tr>
      <w:tr w:rsidR="002A0573" w:rsidRPr="00EF6F19" w:rsidTr="009C5F53">
        <w:trPr>
          <w:trHeight w:val="20"/>
        </w:trPr>
        <w:tc>
          <w:tcPr>
            <w:tcW w:w="20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:rsidR="00945F5C" w:rsidRPr="00EF6F19" w:rsidRDefault="00945F5C" w:rsidP="006B211E">
            <w:pPr>
              <w:jc w:val="left"/>
              <w:rPr>
                <w:bCs/>
                <w:sz w:val="24"/>
                <w:szCs w:val="24"/>
                <w:lang w:eastAsia="uk-UA"/>
              </w:rPr>
            </w:pPr>
            <w:r w:rsidRPr="00EF6F19">
              <w:rPr>
                <w:bCs/>
                <w:sz w:val="24"/>
                <w:szCs w:val="24"/>
                <w:lang w:eastAsia="uk-UA"/>
              </w:rPr>
              <w:t>Найменування центру надання адміністративних послуг, у якому здійснюється обслуговування суб’єкта звернення</w:t>
            </w:r>
          </w:p>
        </w:tc>
        <w:tc>
          <w:tcPr>
            <w:tcW w:w="3000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6B211E">
            <w:pPr>
              <w:jc w:val="left"/>
              <w:rPr>
                <w:b/>
                <w:bCs/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t>Центр адміністративних послуг «Віза» («Центр Дії») виконкому Криворізької міської ради (надалі - Центр)</w:t>
            </w:r>
          </w:p>
        </w:tc>
      </w:tr>
      <w:tr w:rsidR="002A0573" w:rsidRPr="00EF6F19" w:rsidTr="00C6704C">
        <w:trPr>
          <w:trHeight w:val="5024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45F5C" w:rsidRPr="00EF6F19" w:rsidRDefault="00945F5C" w:rsidP="009C5F53">
            <w:pPr>
              <w:jc w:val="center"/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6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45F5C" w:rsidRPr="00EF6F19" w:rsidRDefault="00945F5C" w:rsidP="009C5F53">
            <w:pPr>
              <w:jc w:val="left"/>
              <w:rPr>
                <w:sz w:val="24"/>
                <w:szCs w:val="24"/>
                <w:lang w:val="ru-RU"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t xml:space="preserve">Місцезнаходження Центру та його територіальних підрозділів </w:t>
            </w:r>
          </w:p>
        </w:tc>
        <w:tc>
          <w:tcPr>
            <w:tcW w:w="300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93666" w:rsidRDefault="00393666" w:rsidP="003936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50101, м. Кривий Ріг,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Молодіжна, 1, </w:t>
            </w:r>
          </w:p>
          <w:p w:rsidR="00393666" w:rsidRDefault="00393666" w:rsidP="003936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Територіальні підрозділи Центру:</w:t>
            </w:r>
          </w:p>
          <w:p w:rsidR="00393666" w:rsidRDefault="00393666" w:rsidP="00393666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Довгинцівський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район:</w:t>
            </w:r>
          </w:p>
          <w:p w:rsidR="00393666" w:rsidRDefault="00393666" w:rsidP="003936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вул. Дніпровське шосе, буд. 11,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102</w:t>
            </w:r>
          </w:p>
          <w:p w:rsidR="00393666" w:rsidRDefault="00393666" w:rsidP="00393666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Покровський район:</w:t>
            </w:r>
          </w:p>
          <w:p w:rsidR="00393666" w:rsidRDefault="00393666" w:rsidP="003936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вул. Костя Гордієнка, буд. 2,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12</w:t>
            </w:r>
          </w:p>
          <w:p w:rsidR="00393666" w:rsidRDefault="00393666" w:rsidP="00393666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Інгулецький район: </w:t>
            </w:r>
          </w:p>
          <w:p w:rsidR="00393666" w:rsidRDefault="00393666" w:rsidP="003936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пр-т Південний, буд. 1     </w:t>
            </w:r>
          </w:p>
          <w:p w:rsidR="00393666" w:rsidRDefault="00393666" w:rsidP="00393666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Житловий масив Інгулець:</w:t>
            </w:r>
          </w:p>
          <w:p w:rsidR="00393666" w:rsidRDefault="00393666" w:rsidP="003936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Гірників, буд.19, каб.11 (адміністративна будівля виконавчого комітету Інгулецької районної у місті ради)</w:t>
            </w:r>
          </w:p>
          <w:p w:rsidR="00393666" w:rsidRDefault="00393666" w:rsidP="00393666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Саксаганський район:</w:t>
            </w:r>
          </w:p>
          <w:p w:rsidR="00393666" w:rsidRDefault="00393666" w:rsidP="003936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вул. Володимира Великого, буд. 32,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122</w:t>
            </w:r>
          </w:p>
          <w:p w:rsidR="00393666" w:rsidRDefault="00393666" w:rsidP="00393666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Тернівський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район:</w:t>
            </w:r>
          </w:p>
          <w:p w:rsidR="00393666" w:rsidRDefault="00393666" w:rsidP="003936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вул. Антона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Ігнатченка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буд. 1А,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12</w:t>
            </w:r>
            <w:r w:rsidR="00430CBB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393666" w:rsidRDefault="00393666" w:rsidP="0039366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Центрально-Міський район:</w:t>
            </w:r>
          </w:p>
          <w:p w:rsidR="00393666" w:rsidRDefault="00393666" w:rsidP="0039366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вул. </w:t>
            </w:r>
            <w:proofErr w:type="spellStart"/>
            <w:r>
              <w:rPr>
                <w:sz w:val="24"/>
                <w:szCs w:val="24"/>
              </w:rPr>
              <w:t>Староярмаркова</w:t>
            </w:r>
            <w:proofErr w:type="spellEnd"/>
            <w:r>
              <w:rPr>
                <w:sz w:val="24"/>
                <w:szCs w:val="24"/>
              </w:rPr>
              <w:t>, буд. 44</w:t>
            </w:r>
          </w:p>
          <w:p w:rsidR="00393666" w:rsidRDefault="00393666" w:rsidP="0039366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Мобільні офіси муніципальних послуг, </w:t>
            </w:r>
          </w:p>
          <w:p w:rsidR="00945F5C" w:rsidRPr="00EF6F19" w:rsidRDefault="00393666" w:rsidP="009C5F5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мобільні адміністратори (за окремим графіком)</w:t>
            </w:r>
          </w:p>
        </w:tc>
      </w:tr>
      <w:tr w:rsidR="002A0573" w:rsidRPr="00EF6F19" w:rsidTr="009C5F53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jc w:val="center"/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suppressAutoHyphens/>
              <w:contextualSpacing/>
              <w:jc w:val="left"/>
              <w:rPr>
                <w:sz w:val="24"/>
                <w:szCs w:val="24"/>
                <w:lang w:eastAsia="ar-SA"/>
              </w:rPr>
            </w:pPr>
            <w:r w:rsidRPr="00EF6F19">
              <w:rPr>
                <w:sz w:val="24"/>
                <w:szCs w:val="24"/>
                <w:lang w:eastAsia="ar-SA"/>
              </w:rPr>
              <w:t>Інформація щодо режиму роботи Центру та його територіальних підрозділів</w:t>
            </w:r>
          </w:p>
        </w:tc>
        <w:tc>
          <w:tcPr>
            <w:tcW w:w="3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107DA8">
            <w:pPr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t>1. Центр працює</w:t>
            </w:r>
            <w:r w:rsidR="00393666">
              <w:rPr>
                <w:sz w:val="24"/>
                <w:szCs w:val="24"/>
                <w:lang w:eastAsia="uk-UA"/>
              </w:rPr>
              <w:t xml:space="preserve"> за попереднім записом</w:t>
            </w:r>
            <w:r w:rsidRPr="00EF6F19">
              <w:rPr>
                <w:sz w:val="24"/>
                <w:szCs w:val="24"/>
                <w:lang w:eastAsia="uk-UA"/>
              </w:rPr>
              <w:t>:</w:t>
            </w:r>
          </w:p>
          <w:p w:rsidR="00945F5C" w:rsidRPr="00EF6F19" w:rsidRDefault="00945F5C" w:rsidP="00107DA8">
            <w:pPr>
              <w:rPr>
                <w:sz w:val="24"/>
                <w:szCs w:val="24"/>
              </w:rPr>
            </w:pPr>
            <w:r w:rsidRPr="00EF6F19">
              <w:rPr>
                <w:sz w:val="24"/>
                <w:szCs w:val="24"/>
                <w:lang w:eastAsia="uk-UA"/>
              </w:rPr>
              <w:t>головний офіс у п</w:t>
            </w:r>
            <w:r w:rsidRPr="00EF6F19">
              <w:rPr>
                <w:sz w:val="24"/>
                <w:szCs w:val="24"/>
              </w:rPr>
              <w:t>онеділок, середу, четвер, п’ятницю, суботу з 8.00 до 16.30 годин; вівторок з 8.00 до 20.00 години, без перерви;</w:t>
            </w:r>
          </w:p>
          <w:p w:rsidR="00945F5C" w:rsidRPr="00EF6F19" w:rsidRDefault="00945F5C" w:rsidP="00107DA8">
            <w:pPr>
              <w:rPr>
                <w:sz w:val="24"/>
                <w:szCs w:val="24"/>
              </w:rPr>
            </w:pPr>
            <w:r w:rsidRPr="00EF6F19">
              <w:rPr>
                <w:sz w:val="24"/>
                <w:szCs w:val="24"/>
              </w:rPr>
              <w:t>територіальні підрозділи - з понеділка до п’ятниці з 8.00 до 16.30, перерва з 12.30 до 13.00.</w:t>
            </w:r>
          </w:p>
          <w:p w:rsidR="00945F5C" w:rsidRPr="00EF6F19" w:rsidRDefault="00945F5C" w:rsidP="00107DA8">
            <w:pPr>
              <w:rPr>
                <w:sz w:val="16"/>
                <w:szCs w:val="16"/>
              </w:rPr>
            </w:pPr>
          </w:p>
          <w:p w:rsidR="00945F5C" w:rsidRPr="00EF6F19" w:rsidRDefault="00945F5C" w:rsidP="00107DA8">
            <w:pPr>
              <w:rPr>
                <w:sz w:val="24"/>
                <w:szCs w:val="24"/>
              </w:rPr>
            </w:pPr>
            <w:r w:rsidRPr="00EF6F19">
              <w:rPr>
                <w:sz w:val="24"/>
                <w:szCs w:val="24"/>
              </w:rPr>
              <w:t>2. Прийом та видача документів для надання публічних послуг здійснюються:</w:t>
            </w:r>
          </w:p>
          <w:p w:rsidR="00945F5C" w:rsidRPr="00EF6F19" w:rsidRDefault="00945F5C" w:rsidP="00107DA8">
            <w:pPr>
              <w:rPr>
                <w:sz w:val="24"/>
                <w:szCs w:val="24"/>
              </w:rPr>
            </w:pPr>
            <w:r w:rsidRPr="00EF6F19">
              <w:rPr>
                <w:sz w:val="24"/>
                <w:szCs w:val="24"/>
              </w:rPr>
              <w:t>у головному офісі Центру з 8.00 до 15.30 годин з понеділка до суботи (вівторок - до 20.00 години), без перерви;</w:t>
            </w:r>
          </w:p>
          <w:p w:rsidR="00945F5C" w:rsidRDefault="00945F5C" w:rsidP="00107DA8">
            <w:pPr>
              <w:rPr>
                <w:sz w:val="24"/>
                <w:szCs w:val="24"/>
              </w:rPr>
            </w:pPr>
            <w:r w:rsidRPr="00EF6F19">
              <w:rPr>
                <w:sz w:val="24"/>
                <w:szCs w:val="24"/>
              </w:rPr>
              <w:t>у територіальних підрозділах - з понеділка до п’ятниці з 8.00 до 15.30 годин, перерва з 12.30 до 13.00</w:t>
            </w:r>
          </w:p>
          <w:p w:rsidR="001E1606" w:rsidRPr="00EF6F19" w:rsidRDefault="001E1606" w:rsidP="00107DA8">
            <w:pPr>
              <w:rPr>
                <w:sz w:val="24"/>
                <w:szCs w:val="24"/>
              </w:rPr>
            </w:pPr>
            <w:r w:rsidRPr="001E1606">
              <w:rPr>
                <w:sz w:val="24"/>
                <w:szCs w:val="24"/>
              </w:rPr>
              <w:lastRenderedPageBreak/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з технічною перервою з 12.30 до 13.00.</w:t>
            </w:r>
          </w:p>
        </w:tc>
      </w:tr>
      <w:tr w:rsidR="002A0573" w:rsidRPr="00EF6F19" w:rsidTr="009C5F53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jc w:val="center"/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1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keepNext/>
              <w:keepLines/>
              <w:jc w:val="left"/>
              <w:rPr>
                <w:sz w:val="24"/>
                <w:szCs w:val="24"/>
              </w:rPr>
            </w:pPr>
            <w:r w:rsidRPr="00EF6F19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</w:t>
            </w:r>
            <w:proofErr w:type="spellStart"/>
            <w:r w:rsidRPr="00EF6F19">
              <w:rPr>
                <w:sz w:val="24"/>
                <w:szCs w:val="24"/>
                <w:lang w:eastAsia="uk-UA"/>
              </w:rPr>
              <w:t>вебсайт</w:t>
            </w:r>
            <w:proofErr w:type="spellEnd"/>
            <w:r w:rsidRPr="00EF6F19">
              <w:rPr>
                <w:sz w:val="24"/>
                <w:szCs w:val="24"/>
                <w:lang w:eastAsia="uk-UA"/>
              </w:rPr>
              <w:t xml:space="preserve"> Центру</w:t>
            </w:r>
          </w:p>
        </w:tc>
        <w:tc>
          <w:tcPr>
            <w:tcW w:w="3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6F19">
              <w:rPr>
                <w:rFonts w:ascii="Times New Roman" w:hAnsi="Times New Roman"/>
                <w:sz w:val="24"/>
                <w:szCs w:val="24"/>
              </w:rPr>
              <w:t>Тел</w:t>
            </w:r>
            <w:proofErr w:type="spellEnd"/>
            <w:r w:rsidRPr="00EF6F19">
              <w:rPr>
                <w:rFonts w:ascii="Times New Roman" w:hAnsi="Times New Roman"/>
                <w:sz w:val="24"/>
                <w:szCs w:val="24"/>
              </w:rPr>
              <w:t>.: 0 800 500 459;</w:t>
            </w:r>
          </w:p>
          <w:p w:rsidR="00945F5C" w:rsidRPr="00EF6F19" w:rsidRDefault="009C54F6" w:rsidP="009C5F53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945F5C" w:rsidRPr="00EF6F1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viza@kr.gov.ua</w:t>
              </w:r>
            </w:hyperlink>
            <w:r w:rsidR="00945F5C" w:rsidRPr="00EF6F19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45F5C" w:rsidRPr="00EF6F19" w:rsidRDefault="009C54F6" w:rsidP="009C5F53">
            <w:pPr>
              <w:jc w:val="left"/>
              <w:rPr>
                <w:sz w:val="24"/>
                <w:szCs w:val="24"/>
                <w:lang w:eastAsia="uk-UA"/>
              </w:rPr>
            </w:pPr>
            <w:hyperlink r:id="rId9" w:history="1">
              <w:r w:rsidR="00945F5C" w:rsidRPr="00EF6F19">
                <w:rPr>
                  <w:rStyle w:val="a7"/>
                  <w:color w:val="auto"/>
                  <w:sz w:val="24"/>
                  <w:szCs w:val="24"/>
                  <w:u w:val="none"/>
                  <w:lang w:val="en-US" w:eastAsia="uk-UA"/>
                </w:rPr>
                <w:t>http</w:t>
              </w:r>
              <w:r w:rsidR="00945F5C" w:rsidRPr="00EF6F19">
                <w:rPr>
                  <w:rStyle w:val="a7"/>
                  <w:color w:val="auto"/>
                  <w:sz w:val="24"/>
                  <w:szCs w:val="24"/>
                  <w:u w:val="none"/>
                  <w:lang w:eastAsia="uk-UA"/>
                </w:rPr>
                <w:t>://</w:t>
              </w:r>
              <w:proofErr w:type="spellStart"/>
              <w:r w:rsidR="00945F5C" w:rsidRPr="00EF6F19">
                <w:rPr>
                  <w:rStyle w:val="a7"/>
                  <w:color w:val="auto"/>
                  <w:sz w:val="24"/>
                  <w:szCs w:val="24"/>
                  <w:u w:val="none"/>
                  <w:lang w:val="en-US" w:eastAsia="uk-UA"/>
                </w:rPr>
                <w:t>viza</w:t>
              </w:r>
              <w:proofErr w:type="spellEnd"/>
              <w:r w:rsidR="00945F5C" w:rsidRPr="00EF6F19">
                <w:rPr>
                  <w:rStyle w:val="a7"/>
                  <w:color w:val="auto"/>
                  <w:sz w:val="24"/>
                  <w:szCs w:val="24"/>
                  <w:u w:val="none"/>
                  <w:lang w:eastAsia="uk-UA"/>
                </w:rPr>
                <w:t>.</w:t>
              </w:r>
              <w:proofErr w:type="spellStart"/>
              <w:r w:rsidR="00945F5C" w:rsidRPr="00EF6F19">
                <w:rPr>
                  <w:rStyle w:val="a7"/>
                  <w:color w:val="auto"/>
                  <w:sz w:val="24"/>
                  <w:szCs w:val="24"/>
                  <w:u w:val="none"/>
                  <w:lang w:val="en-US" w:eastAsia="uk-UA"/>
                </w:rPr>
                <w:t>kr</w:t>
              </w:r>
              <w:proofErr w:type="spellEnd"/>
              <w:r w:rsidR="00945F5C" w:rsidRPr="00EF6F19">
                <w:rPr>
                  <w:rStyle w:val="a7"/>
                  <w:color w:val="auto"/>
                  <w:sz w:val="24"/>
                  <w:szCs w:val="24"/>
                  <w:u w:val="none"/>
                  <w:lang w:eastAsia="uk-UA"/>
                </w:rPr>
                <w:t>.</w:t>
              </w:r>
              <w:proofErr w:type="spellStart"/>
              <w:r w:rsidR="00945F5C" w:rsidRPr="00EF6F19">
                <w:rPr>
                  <w:rStyle w:val="a7"/>
                  <w:color w:val="auto"/>
                  <w:sz w:val="24"/>
                  <w:szCs w:val="24"/>
                  <w:u w:val="none"/>
                  <w:lang w:val="en-US" w:eastAsia="uk-UA"/>
                </w:rPr>
                <w:t>gov</w:t>
              </w:r>
              <w:proofErr w:type="spellEnd"/>
              <w:r w:rsidR="00945F5C" w:rsidRPr="00EF6F19">
                <w:rPr>
                  <w:rStyle w:val="a7"/>
                  <w:color w:val="auto"/>
                  <w:sz w:val="24"/>
                  <w:szCs w:val="24"/>
                  <w:u w:val="none"/>
                  <w:lang w:eastAsia="uk-UA"/>
                </w:rPr>
                <w:t>.</w:t>
              </w:r>
              <w:proofErr w:type="spellStart"/>
              <w:r w:rsidR="00945F5C" w:rsidRPr="00EF6F19">
                <w:rPr>
                  <w:rStyle w:val="a7"/>
                  <w:color w:val="auto"/>
                  <w:sz w:val="24"/>
                  <w:szCs w:val="24"/>
                  <w:u w:val="none"/>
                  <w:lang w:val="en-US" w:eastAsia="uk-UA"/>
                </w:rPr>
                <w:t>ua</w:t>
              </w:r>
              <w:proofErr w:type="spellEnd"/>
            </w:hyperlink>
          </w:p>
        </w:tc>
      </w:tr>
      <w:tr w:rsidR="002A0573" w:rsidRPr="00EF6F19" w:rsidTr="009C5F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EF6F19">
              <w:rPr>
                <w:b/>
                <w:sz w:val="24"/>
                <w:szCs w:val="24"/>
                <w:lang w:eastAsia="uk-UA"/>
              </w:rPr>
              <w:t xml:space="preserve">Нормативні акти, якими регламентується надання публічної послуги </w:t>
            </w:r>
          </w:p>
        </w:tc>
      </w:tr>
      <w:tr w:rsidR="002A0573" w:rsidRPr="00EF6F19" w:rsidTr="009C5F53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jc w:val="center"/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EF6F19">
              <w:rPr>
                <w:sz w:val="24"/>
                <w:szCs w:val="24"/>
                <w:lang w:eastAsia="ar-SA"/>
              </w:rPr>
              <w:t>Кодекси, Закони України</w:t>
            </w:r>
          </w:p>
        </w:tc>
        <w:tc>
          <w:tcPr>
            <w:tcW w:w="3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DF0C7D" w:rsidP="009C5F53">
            <w:pPr>
              <w:ind w:right="82"/>
              <w:rPr>
                <w:sz w:val="24"/>
                <w:szCs w:val="24"/>
                <w:highlight w:val="white"/>
                <w:shd w:val="clear" w:color="auto" w:fill="00FF00"/>
              </w:rPr>
            </w:pPr>
            <w:r>
              <w:rPr>
                <w:sz w:val="24"/>
                <w:szCs w:val="24"/>
                <w:highlight w:val="white"/>
                <w:shd w:val="clear" w:color="auto" w:fill="00FF00"/>
              </w:rPr>
              <w:t xml:space="preserve">    </w:t>
            </w:r>
            <w:r w:rsidR="00945F5C" w:rsidRPr="00EF6F19">
              <w:rPr>
                <w:sz w:val="24"/>
                <w:szCs w:val="24"/>
                <w:highlight w:val="white"/>
                <w:shd w:val="clear" w:color="auto" w:fill="00FF00"/>
              </w:rPr>
              <w:t>Закони України «Про місцеве самоврядування в Україні»</w:t>
            </w:r>
            <w:r w:rsidR="00945F5C" w:rsidRPr="00EF6F19">
              <w:rPr>
                <w:sz w:val="24"/>
                <w:highlight w:val="white"/>
                <w:shd w:val="clear" w:color="auto" w:fill="00FF00"/>
              </w:rPr>
              <w:t xml:space="preserve">, </w:t>
            </w:r>
            <w:r w:rsidR="00945F5C" w:rsidRPr="00EF6F19">
              <w:rPr>
                <w:sz w:val="24"/>
                <w:szCs w:val="24"/>
                <w:highlight w:val="white"/>
                <w:shd w:val="clear" w:color="auto" w:fill="00FF00"/>
              </w:rPr>
              <w:t xml:space="preserve">«Про захист персональних даних», </w:t>
            </w:r>
            <w:r w:rsidR="00B6055F" w:rsidRPr="00EF6F19">
              <w:rPr>
                <w:sz w:val="24"/>
                <w:szCs w:val="24"/>
                <w:highlight w:val="white"/>
                <w:shd w:val="clear" w:color="auto" w:fill="00FF00"/>
              </w:rPr>
              <w:t>«Про адміністративні послуги», «Про адміністративну процедуру»</w:t>
            </w:r>
          </w:p>
        </w:tc>
      </w:tr>
      <w:tr w:rsidR="002A0573" w:rsidRPr="00EF6F19" w:rsidTr="009C5F53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jc w:val="center"/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EF6F19">
              <w:rPr>
                <w:sz w:val="24"/>
                <w:szCs w:val="24"/>
                <w:lang w:eastAsia="ar-SA"/>
              </w:rPr>
              <w:t>Акти Кабінету Міністрів України</w:t>
            </w:r>
          </w:p>
        </w:tc>
        <w:tc>
          <w:tcPr>
            <w:tcW w:w="3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jc w:val="center"/>
              <w:rPr>
                <w:sz w:val="24"/>
                <w:szCs w:val="24"/>
                <w:highlight w:val="white"/>
              </w:rPr>
            </w:pPr>
            <w:r w:rsidRPr="00EF6F19">
              <w:rPr>
                <w:sz w:val="24"/>
                <w:szCs w:val="24"/>
                <w:highlight w:val="white"/>
                <w:shd w:val="clear" w:color="auto" w:fill="00FF00"/>
              </w:rPr>
              <w:t>-</w:t>
            </w:r>
          </w:p>
        </w:tc>
      </w:tr>
      <w:tr w:rsidR="002A0573" w:rsidRPr="00EF6F19" w:rsidTr="009C5F53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jc w:val="center"/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EF6F19">
              <w:rPr>
                <w:sz w:val="24"/>
                <w:szCs w:val="24"/>
                <w:lang w:eastAsia="ar-SA"/>
              </w:rPr>
              <w:t>Акти центральних органів виконавчої влади</w:t>
            </w:r>
          </w:p>
        </w:tc>
        <w:tc>
          <w:tcPr>
            <w:tcW w:w="3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jc w:val="center"/>
              <w:rPr>
                <w:sz w:val="24"/>
                <w:szCs w:val="24"/>
                <w:highlight w:val="white"/>
              </w:rPr>
            </w:pPr>
            <w:r w:rsidRPr="00EF6F19">
              <w:rPr>
                <w:sz w:val="24"/>
                <w:szCs w:val="24"/>
                <w:highlight w:val="white"/>
                <w:shd w:val="clear" w:color="auto" w:fill="00FF00"/>
              </w:rPr>
              <w:t>-</w:t>
            </w:r>
          </w:p>
        </w:tc>
      </w:tr>
      <w:tr w:rsidR="002A0573" w:rsidRPr="00EF6F19" w:rsidTr="009C5F53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jc w:val="center"/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EF6F19">
              <w:rPr>
                <w:sz w:val="24"/>
                <w:szCs w:val="24"/>
                <w:lang w:eastAsia="ar-S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3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Default="00DF0C7D" w:rsidP="009C5F53">
            <w:pPr>
              <w:rPr>
                <w:sz w:val="24"/>
                <w:szCs w:val="24"/>
                <w:highlight w:val="white"/>
                <w:shd w:val="clear" w:color="auto" w:fill="00FF00"/>
              </w:rPr>
            </w:pPr>
            <w:r>
              <w:rPr>
                <w:sz w:val="24"/>
                <w:szCs w:val="24"/>
                <w:highlight w:val="white"/>
                <w:shd w:val="clear" w:color="auto" w:fill="00FF00"/>
              </w:rPr>
              <w:t xml:space="preserve">   </w:t>
            </w:r>
            <w:r w:rsidR="00945F5C" w:rsidRPr="00EF6F19">
              <w:rPr>
                <w:sz w:val="24"/>
                <w:szCs w:val="24"/>
                <w:highlight w:val="white"/>
                <w:shd w:val="clear" w:color="auto" w:fill="00FF00"/>
              </w:rPr>
              <w:t>Рішення Криворізької міської ради від 31 березня          2016 року №381 «Про обсяг і межі повноважень районних у місті рад та їх виконавчих органів»</w:t>
            </w:r>
            <w:r w:rsidR="004F18C5">
              <w:rPr>
                <w:sz w:val="24"/>
                <w:szCs w:val="24"/>
                <w:highlight w:val="white"/>
                <w:shd w:val="clear" w:color="auto" w:fill="00FF00"/>
              </w:rPr>
              <w:t>,</w:t>
            </w:r>
            <w:r w:rsidR="00945F5C" w:rsidRPr="00EF6F19">
              <w:rPr>
                <w:sz w:val="24"/>
                <w:szCs w:val="24"/>
                <w:highlight w:val="white"/>
                <w:shd w:val="clear" w:color="auto" w:fill="00FF00"/>
              </w:rPr>
              <w:t xml:space="preserve"> зі змінами</w:t>
            </w:r>
          </w:p>
          <w:p w:rsidR="009116C8" w:rsidRPr="00EF6F19" w:rsidRDefault="009116C8" w:rsidP="009C5F53">
            <w:pPr>
              <w:rPr>
                <w:sz w:val="24"/>
                <w:szCs w:val="24"/>
                <w:highlight w:val="white"/>
                <w:shd w:val="clear" w:color="auto" w:fill="00FF00"/>
              </w:rPr>
            </w:pPr>
          </w:p>
        </w:tc>
      </w:tr>
      <w:tr w:rsidR="002A0573" w:rsidRPr="00EF6F19" w:rsidTr="009C5F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EF6F19">
              <w:rPr>
                <w:b/>
                <w:sz w:val="24"/>
                <w:szCs w:val="24"/>
                <w:lang w:eastAsia="uk-UA"/>
              </w:rPr>
              <w:t>Умови отримання публічної послуги</w:t>
            </w:r>
          </w:p>
        </w:tc>
      </w:tr>
      <w:tr w:rsidR="002A0573" w:rsidRPr="00EF6F19" w:rsidTr="00FB6ED8">
        <w:trPr>
          <w:trHeight w:val="548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jc w:val="center"/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jc w:val="left"/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t>Підстава для отримання публічної послуги</w:t>
            </w:r>
          </w:p>
        </w:tc>
        <w:tc>
          <w:tcPr>
            <w:tcW w:w="3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16C8" w:rsidRPr="00EF6F19" w:rsidRDefault="00DF0C7D" w:rsidP="00F001CF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   Звернення заявника щодо отримання публічної послуги</w:t>
            </w:r>
          </w:p>
        </w:tc>
      </w:tr>
      <w:tr w:rsidR="002A0573" w:rsidRPr="00EF6F19" w:rsidTr="009C5F53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jc w:val="center"/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jc w:val="left"/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публічної послуги</w:t>
            </w:r>
          </w:p>
        </w:tc>
        <w:tc>
          <w:tcPr>
            <w:tcW w:w="3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F001CF" w:rsidP="00107DA8">
            <w:pPr>
              <w:rPr>
                <w:sz w:val="24"/>
                <w:szCs w:val="24"/>
                <w:highlight w:val="white"/>
                <w:shd w:val="clear" w:color="auto" w:fill="00FF00"/>
              </w:rPr>
            </w:pPr>
            <w:r>
              <w:rPr>
                <w:sz w:val="24"/>
                <w:szCs w:val="24"/>
                <w:highlight w:val="white"/>
                <w:shd w:val="clear" w:color="auto" w:fill="00FF00"/>
              </w:rPr>
              <w:t xml:space="preserve">   </w:t>
            </w:r>
            <w:r w:rsidRPr="00EF6F19">
              <w:rPr>
                <w:sz w:val="24"/>
                <w:szCs w:val="24"/>
                <w:highlight w:val="white"/>
                <w:shd w:val="clear" w:color="auto" w:fill="00FF00"/>
              </w:rPr>
              <w:t xml:space="preserve">Заява </w:t>
            </w:r>
            <w:r w:rsidR="00945F5C" w:rsidRPr="00EF6F19">
              <w:rPr>
                <w:sz w:val="24"/>
                <w:szCs w:val="24"/>
                <w:highlight w:val="white"/>
                <w:shd w:val="clear" w:color="auto" w:fill="00FF00"/>
              </w:rPr>
              <w:t>встановленого зразка;</w:t>
            </w:r>
          </w:p>
          <w:p w:rsidR="00945F5C" w:rsidRPr="00EF6F19" w:rsidRDefault="00F001CF" w:rsidP="00107DA8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   </w:t>
            </w:r>
            <w:r w:rsidR="00945F5C" w:rsidRPr="00EF6F19">
              <w:rPr>
                <w:sz w:val="24"/>
                <w:szCs w:val="24"/>
                <w:lang w:eastAsia="uk-UA"/>
              </w:rPr>
              <w:t>документи, що засвідчують наявність підстав для внесення змін, доповнень;</w:t>
            </w:r>
          </w:p>
          <w:p w:rsidR="009116C8" w:rsidRPr="00EF6F19" w:rsidRDefault="00F001CF" w:rsidP="00867749">
            <w:pPr>
              <w:tabs>
                <w:tab w:val="left" w:pos="208"/>
              </w:tabs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   </w:t>
            </w:r>
            <w:r w:rsidR="00945F5C" w:rsidRPr="00EF6F19">
              <w:rPr>
                <w:sz w:val="24"/>
                <w:szCs w:val="24"/>
                <w:lang w:eastAsia="uk-UA"/>
              </w:rPr>
              <w:t>декларація про розміщення об’єкта бізнесу                        (1 примірник</w:t>
            </w:r>
            <w:r w:rsidR="00867749">
              <w:rPr>
                <w:sz w:val="24"/>
                <w:szCs w:val="24"/>
                <w:lang w:eastAsia="uk-UA"/>
              </w:rPr>
              <w:t xml:space="preserve"> - </w:t>
            </w:r>
            <w:r w:rsidR="00945F5C" w:rsidRPr="00EF6F19">
              <w:rPr>
                <w:sz w:val="24"/>
                <w:szCs w:val="24"/>
                <w:lang w:eastAsia="uk-UA"/>
              </w:rPr>
              <w:t>раніше завірений оригінал)</w:t>
            </w:r>
          </w:p>
        </w:tc>
      </w:tr>
      <w:tr w:rsidR="002A0573" w:rsidRPr="00EF6F19" w:rsidTr="009C5F53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jc w:val="center"/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jc w:val="left"/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t>Порядок та спосіб подання документів</w:t>
            </w:r>
          </w:p>
        </w:tc>
        <w:tc>
          <w:tcPr>
            <w:tcW w:w="3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0C7D" w:rsidRDefault="00DF0C7D" w:rsidP="00F900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945F5C" w:rsidRPr="00EF6F19">
              <w:rPr>
                <w:sz w:val="24"/>
                <w:szCs w:val="24"/>
              </w:rPr>
              <w:t>Заява та пакет документів подаються в Центр особисто або через представника (</w:t>
            </w:r>
            <w:r w:rsidR="004F18C5">
              <w:rPr>
                <w:sz w:val="24"/>
                <w:szCs w:val="24"/>
              </w:rPr>
              <w:t>за довіреністю</w:t>
            </w:r>
            <w:r w:rsidR="00945F5C" w:rsidRPr="00EF6F19">
              <w:rPr>
                <w:sz w:val="24"/>
                <w:szCs w:val="24"/>
              </w:rPr>
              <w:t>), надсилаються поштою (рекомендованим листом з описом вкладення)</w:t>
            </w:r>
          </w:p>
          <w:p w:rsidR="00945F5C" w:rsidRDefault="00DF0C7D" w:rsidP="00DD01D1">
            <w:pPr>
              <w:ind w:firstLine="284"/>
              <w:rPr>
                <w:sz w:val="24"/>
              </w:rPr>
            </w:pPr>
            <w:r w:rsidRPr="00DF0C7D">
              <w:rPr>
                <w:sz w:val="24"/>
              </w:rPr>
              <w:t>У разі якщо заяву подано з порушенням встановлених законодавством вимог, суб’єкт надання адміністративної послуги, який розглядає справу, приймає рішення про залишення заяви без руху</w:t>
            </w:r>
          </w:p>
          <w:p w:rsidR="009116C8" w:rsidRPr="00DF0C7D" w:rsidRDefault="009116C8" w:rsidP="00DD01D1">
            <w:pPr>
              <w:ind w:firstLine="284"/>
              <w:rPr>
                <w:sz w:val="24"/>
              </w:rPr>
            </w:pPr>
          </w:p>
        </w:tc>
      </w:tr>
      <w:tr w:rsidR="002A0573" w:rsidRPr="00EF6F19" w:rsidTr="009C5F53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jc w:val="center"/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jc w:val="left"/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t>Платність/безоплатність  публічної послуги</w:t>
            </w:r>
          </w:p>
        </w:tc>
        <w:tc>
          <w:tcPr>
            <w:tcW w:w="3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</w:rPr>
              <w:t>Безоплатно</w:t>
            </w:r>
          </w:p>
        </w:tc>
      </w:tr>
      <w:tr w:rsidR="002A0573" w:rsidRPr="00EF6F19" w:rsidTr="00F001CF">
        <w:trPr>
          <w:trHeight w:val="584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jc w:val="center"/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jc w:val="left"/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t>Строк надання публічної послуги</w:t>
            </w:r>
          </w:p>
        </w:tc>
        <w:tc>
          <w:tcPr>
            <w:tcW w:w="3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DF0C7D" w:rsidP="009515EF">
            <w:pPr>
              <w:spacing w:line="240" w:lineRule="atLeas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    </w:t>
            </w:r>
            <w:r w:rsidR="00945F5C" w:rsidRPr="00EF6F19">
              <w:rPr>
                <w:sz w:val="24"/>
                <w:szCs w:val="24"/>
                <w:lang w:eastAsia="uk-UA"/>
              </w:rPr>
              <w:t>До 2 робочих днів</w:t>
            </w:r>
          </w:p>
          <w:p w:rsidR="009116C8" w:rsidRPr="00C50101" w:rsidRDefault="00DF0C7D" w:rsidP="001E1606">
            <w:pPr>
              <w:spacing w:line="240" w:lineRule="atLeast"/>
              <w:ind w:firstLine="284"/>
              <w:rPr>
                <w:sz w:val="24"/>
              </w:rPr>
            </w:pPr>
            <w:r w:rsidRPr="00DF0C7D">
              <w:rPr>
                <w:sz w:val="24"/>
              </w:rPr>
              <w:t>У разі залишення заяви без руху, строк розгляду продовжується на</w:t>
            </w:r>
            <w:r w:rsidR="009116C8">
              <w:rPr>
                <w:sz w:val="24"/>
              </w:rPr>
              <w:t xml:space="preserve"> строк залишення заяви без руху</w:t>
            </w:r>
          </w:p>
        </w:tc>
      </w:tr>
      <w:tr w:rsidR="002A0573" w:rsidRPr="00EF6F19" w:rsidTr="009C5F53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jc w:val="center"/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lastRenderedPageBreak/>
              <w:t>13</w:t>
            </w:r>
          </w:p>
        </w:tc>
        <w:tc>
          <w:tcPr>
            <w:tcW w:w="1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jc w:val="left"/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t>Перелік підстав для відмови в наданні публічної послуги</w:t>
            </w:r>
          </w:p>
        </w:tc>
        <w:tc>
          <w:tcPr>
            <w:tcW w:w="3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18C5" w:rsidRPr="004F18C5" w:rsidRDefault="00F001CF" w:rsidP="009515EF">
            <w:pPr>
              <w:spacing w:line="240" w:lineRule="atLeast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4F18C5" w:rsidRPr="004F18C5">
              <w:rPr>
                <w:color w:val="000000"/>
                <w:sz w:val="24"/>
                <w:szCs w:val="24"/>
                <w:lang w:eastAsia="ru-RU"/>
              </w:rPr>
              <w:t xml:space="preserve"> Надання неповного пакета документів;</w:t>
            </w:r>
          </w:p>
          <w:p w:rsidR="004F18C5" w:rsidRPr="004F18C5" w:rsidRDefault="00F001CF" w:rsidP="009515EF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4F18C5" w:rsidRPr="004F18C5">
              <w:rPr>
                <w:color w:val="000000"/>
                <w:sz w:val="24"/>
                <w:szCs w:val="24"/>
                <w:lang w:eastAsia="ru-RU"/>
              </w:rPr>
              <w:t xml:space="preserve"> виявлення недостовірних відомостей у поданих документах;</w:t>
            </w:r>
          </w:p>
          <w:p w:rsidR="009116C8" w:rsidRPr="00FB6ED8" w:rsidRDefault="00F001CF" w:rsidP="009515EF">
            <w:pPr>
              <w:spacing w:line="240" w:lineRule="atLeas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4F18C5" w:rsidRPr="004F18C5">
              <w:rPr>
                <w:color w:val="000000"/>
                <w:sz w:val="24"/>
                <w:szCs w:val="24"/>
                <w:lang w:eastAsia="ru-RU"/>
              </w:rPr>
              <w:t xml:space="preserve"> невідповідність наданого пакета документів вимогам чинного законодавства</w:t>
            </w:r>
          </w:p>
        </w:tc>
      </w:tr>
      <w:tr w:rsidR="002A0573" w:rsidRPr="00EF6F19" w:rsidTr="009C5F53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jc w:val="center"/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jc w:val="left"/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t>Результат надання публічної послуги</w:t>
            </w:r>
          </w:p>
        </w:tc>
        <w:tc>
          <w:tcPr>
            <w:tcW w:w="3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50101" w:rsidRDefault="004F6904" w:rsidP="004F6904">
            <w:pPr>
              <w:pStyle w:val="a6"/>
              <w:spacing w:after="0"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 w:rsidR="00192B42">
              <w:rPr>
                <w:color w:val="000000"/>
              </w:rPr>
              <w:t xml:space="preserve">Декларація про розміщення об’єкта бізнесу зі змінами, </w:t>
            </w:r>
            <w:r w:rsidR="00867749">
              <w:rPr>
                <w:color w:val="000000"/>
              </w:rPr>
              <w:t>доповненнями</w:t>
            </w:r>
            <w:r w:rsidR="00C50101">
              <w:rPr>
                <w:color w:val="000000"/>
              </w:rPr>
              <w:t>.</w:t>
            </w:r>
          </w:p>
          <w:p w:rsidR="00C50101" w:rsidRPr="00C50101" w:rsidRDefault="00C50101" w:rsidP="002C359C">
            <w:pPr>
              <w:pStyle w:val="a6"/>
              <w:spacing w:after="0" w:line="240" w:lineRule="atLeast"/>
              <w:jc w:val="both"/>
            </w:pPr>
            <w:r>
              <w:rPr>
                <w:color w:val="000000"/>
              </w:rPr>
              <w:t xml:space="preserve">    </w:t>
            </w:r>
            <w:r w:rsidRPr="00C50101">
              <w:t>Письмове повідомлення заявник</w:t>
            </w:r>
            <w:r w:rsidR="00050AD7">
              <w:rPr>
                <w:color w:val="000000" w:themeColor="text1"/>
              </w:rPr>
              <w:t>у</w:t>
            </w:r>
            <w:r w:rsidRPr="00C50101">
              <w:t xml:space="preserve"> про відмову в наданні послуги</w:t>
            </w:r>
          </w:p>
        </w:tc>
      </w:tr>
      <w:tr w:rsidR="002A0573" w:rsidRPr="00EF6F19" w:rsidTr="009515EF">
        <w:trPr>
          <w:trHeight w:val="753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jc w:val="center"/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jc w:val="left"/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t>Спосіб отримання результату надання публічної послуги</w:t>
            </w:r>
          </w:p>
        </w:tc>
        <w:tc>
          <w:tcPr>
            <w:tcW w:w="3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4F6904" w:rsidP="00714758">
            <w:pPr>
              <w:pStyle w:val="a6"/>
              <w:spacing w:after="0" w:line="240" w:lineRule="atLeast"/>
              <w:jc w:val="both"/>
            </w:pPr>
            <w:r>
              <w:rPr>
                <w:color w:val="000000"/>
              </w:rPr>
              <w:t xml:space="preserve">     </w:t>
            </w:r>
            <w:r w:rsidR="00192B42">
              <w:rPr>
                <w:color w:val="000000"/>
              </w:rPr>
              <w:t xml:space="preserve">Особисто або через уповноваженого представника (за довіреністю), </w:t>
            </w:r>
            <w:r w:rsidR="00192B42" w:rsidRPr="00706C23">
              <w:t xml:space="preserve">або засобами поштового зв’язку </w:t>
            </w:r>
          </w:p>
        </w:tc>
      </w:tr>
      <w:tr w:rsidR="00945F5C" w:rsidRPr="004F63A8" w:rsidTr="009C5F53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jc w:val="center"/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1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jc w:val="left"/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t>Примітка</w:t>
            </w:r>
          </w:p>
        </w:tc>
        <w:tc>
          <w:tcPr>
            <w:tcW w:w="3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6904" w:rsidRPr="004F63A8" w:rsidRDefault="004F6904" w:rsidP="009515EF">
            <w:pPr>
              <w:spacing w:line="240" w:lineRule="atLeast"/>
              <w:rPr>
                <w:sz w:val="24"/>
                <w:szCs w:val="24"/>
              </w:rPr>
            </w:pPr>
            <w:r w:rsidRPr="004F63A8">
              <w:rPr>
                <w:sz w:val="24"/>
                <w:szCs w:val="24"/>
              </w:rPr>
              <w:t xml:space="preserve">     Суб’єкт звернення:</w:t>
            </w:r>
          </w:p>
          <w:p w:rsidR="004F6904" w:rsidRPr="004F63A8" w:rsidRDefault="004F6904" w:rsidP="009515EF">
            <w:pPr>
              <w:spacing w:line="240" w:lineRule="atLeast"/>
              <w:rPr>
                <w:sz w:val="24"/>
                <w:szCs w:val="24"/>
              </w:rPr>
            </w:pPr>
            <w:r w:rsidRPr="004F63A8">
              <w:rPr>
                <w:sz w:val="24"/>
                <w:szCs w:val="24"/>
              </w:rPr>
              <w:t xml:space="preserve">може бути залучений до розгляду звернення; </w:t>
            </w:r>
          </w:p>
          <w:p w:rsidR="00960C98" w:rsidRPr="004F63A8" w:rsidRDefault="004F6904" w:rsidP="009515EF">
            <w:pPr>
              <w:spacing w:line="240" w:lineRule="atLeast"/>
            </w:pPr>
            <w:r w:rsidRPr="004F63A8">
              <w:rPr>
                <w:sz w:val="24"/>
                <w:szCs w:val="24"/>
                <w:lang w:eastAsia="ru-RU"/>
              </w:rPr>
              <w:t>має право оскаржити результат надання публічної послуги шляхом подачі скарги до органу, якому підпорядковується особа, уповноважена, відповідно до закону, надавати публічні послуги, або в судовому порядку</w:t>
            </w:r>
          </w:p>
        </w:tc>
      </w:tr>
    </w:tbl>
    <w:p w:rsidR="00945F5C" w:rsidRDefault="00945F5C" w:rsidP="004D2E83">
      <w:pPr>
        <w:rPr>
          <w:sz w:val="24"/>
          <w:szCs w:val="24"/>
        </w:rPr>
      </w:pPr>
    </w:p>
    <w:p w:rsidR="009116C8" w:rsidRDefault="009116C8" w:rsidP="004D2E83">
      <w:pPr>
        <w:rPr>
          <w:sz w:val="24"/>
          <w:szCs w:val="24"/>
        </w:rPr>
      </w:pPr>
    </w:p>
    <w:p w:rsidR="009116C8" w:rsidRPr="00782B74" w:rsidRDefault="009116C8" w:rsidP="009116C8">
      <w:pPr>
        <w:rPr>
          <w:b/>
          <w:i/>
          <w:sz w:val="24"/>
          <w:szCs w:val="24"/>
        </w:rPr>
      </w:pPr>
      <w:r w:rsidRPr="00782B74">
        <w:rPr>
          <w:b/>
          <w:i/>
          <w:sz w:val="24"/>
          <w:szCs w:val="24"/>
        </w:rPr>
        <w:t xml:space="preserve">Керуюча справами виконкому </w:t>
      </w:r>
    </w:p>
    <w:p w:rsidR="009116C8" w:rsidRPr="00782B74" w:rsidRDefault="009116C8" w:rsidP="009116C8">
      <w:pPr>
        <w:rPr>
          <w:b/>
          <w:i/>
          <w:sz w:val="24"/>
          <w:szCs w:val="24"/>
        </w:rPr>
      </w:pPr>
      <w:r w:rsidRPr="00782B74">
        <w:rPr>
          <w:b/>
          <w:i/>
          <w:sz w:val="24"/>
          <w:szCs w:val="24"/>
        </w:rPr>
        <w:t>районної у місті ради</w:t>
      </w:r>
      <w:r w:rsidRPr="00782B74">
        <w:rPr>
          <w:b/>
          <w:i/>
          <w:sz w:val="24"/>
          <w:szCs w:val="24"/>
        </w:rPr>
        <w:tab/>
      </w:r>
      <w:r w:rsidRPr="00782B74">
        <w:rPr>
          <w:b/>
          <w:i/>
          <w:sz w:val="24"/>
          <w:szCs w:val="24"/>
        </w:rPr>
        <w:tab/>
      </w:r>
      <w:r w:rsidRPr="00782B74">
        <w:rPr>
          <w:b/>
          <w:i/>
          <w:sz w:val="24"/>
          <w:szCs w:val="24"/>
        </w:rPr>
        <w:tab/>
      </w:r>
      <w:r w:rsidRPr="00782B74">
        <w:rPr>
          <w:b/>
          <w:i/>
          <w:sz w:val="24"/>
          <w:szCs w:val="24"/>
        </w:rPr>
        <w:tab/>
      </w:r>
      <w:r w:rsidRPr="00782B74">
        <w:rPr>
          <w:b/>
          <w:i/>
          <w:sz w:val="24"/>
          <w:szCs w:val="24"/>
        </w:rPr>
        <w:tab/>
      </w:r>
      <w:r w:rsidRPr="00782B74">
        <w:rPr>
          <w:b/>
          <w:i/>
          <w:sz w:val="24"/>
          <w:szCs w:val="24"/>
        </w:rPr>
        <w:tab/>
      </w:r>
      <w:r w:rsidRPr="00782B74">
        <w:rPr>
          <w:b/>
          <w:i/>
          <w:sz w:val="24"/>
          <w:szCs w:val="24"/>
        </w:rPr>
        <w:tab/>
        <w:t>Алла ГОЛОВАТА</w:t>
      </w:r>
    </w:p>
    <w:p w:rsidR="009116C8" w:rsidRPr="00782B74" w:rsidRDefault="009116C8" w:rsidP="009116C8"/>
    <w:p w:rsidR="009116C8" w:rsidRPr="00782B74" w:rsidRDefault="009116C8" w:rsidP="004D2E83">
      <w:pPr>
        <w:rPr>
          <w:sz w:val="24"/>
          <w:szCs w:val="24"/>
        </w:rPr>
      </w:pPr>
    </w:p>
    <w:sectPr w:rsidR="009116C8" w:rsidRPr="00782B74" w:rsidSect="00FB6ED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914" w:rsidRDefault="000D1914">
      <w:r>
        <w:separator/>
      </w:r>
    </w:p>
  </w:endnote>
  <w:endnote w:type="continuationSeparator" w:id="0">
    <w:p w:rsidR="000D1914" w:rsidRDefault="000D1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2F8" w:rsidRDefault="00FC62F8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2F8" w:rsidRDefault="00FC62F8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2F8" w:rsidRDefault="00FC62F8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914" w:rsidRDefault="000D1914">
      <w:r>
        <w:separator/>
      </w:r>
    </w:p>
  </w:footnote>
  <w:footnote w:type="continuationSeparator" w:id="0">
    <w:p w:rsidR="000D1914" w:rsidRDefault="000D1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2F8" w:rsidRDefault="00FC62F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FBF" w:rsidRDefault="009C6A70" w:rsidP="009C6A70">
    <w:pPr>
      <w:pStyle w:val="a3"/>
      <w:tabs>
        <w:tab w:val="left" w:pos="6465"/>
      </w:tabs>
      <w:jc w:val="left"/>
      <w:rPr>
        <w:i/>
        <w:sz w:val="24"/>
        <w:szCs w:val="24"/>
        <w:lang w:val="ru-RU"/>
      </w:rPr>
    </w:pPr>
    <w:r>
      <w:rPr>
        <w:sz w:val="24"/>
        <w:szCs w:val="24"/>
      </w:rPr>
      <w:tab/>
    </w:r>
    <w:r w:rsidR="00916B48" w:rsidRPr="00B7258D">
      <w:rPr>
        <w:sz w:val="24"/>
        <w:szCs w:val="24"/>
      </w:rPr>
      <w:fldChar w:fldCharType="begin"/>
    </w:r>
    <w:r w:rsidR="00054FBF" w:rsidRPr="00B7258D">
      <w:rPr>
        <w:sz w:val="24"/>
        <w:szCs w:val="24"/>
      </w:rPr>
      <w:instrText>PAGE   \* MERGEFORMAT</w:instrText>
    </w:r>
    <w:r w:rsidR="00916B48" w:rsidRPr="00B7258D">
      <w:rPr>
        <w:sz w:val="24"/>
        <w:szCs w:val="24"/>
      </w:rPr>
      <w:fldChar w:fldCharType="separate"/>
    </w:r>
    <w:r w:rsidR="009C54F6" w:rsidRPr="009C54F6">
      <w:rPr>
        <w:noProof/>
        <w:sz w:val="24"/>
        <w:szCs w:val="24"/>
        <w:lang w:val="ru-RU"/>
      </w:rPr>
      <w:t>3</w:t>
    </w:r>
    <w:r w:rsidR="00916B48" w:rsidRPr="00B7258D">
      <w:rPr>
        <w:sz w:val="24"/>
        <w:szCs w:val="24"/>
      </w:rPr>
      <w:fldChar w:fldCharType="end"/>
    </w:r>
    <w:r>
      <w:rPr>
        <w:sz w:val="24"/>
        <w:szCs w:val="24"/>
      </w:rPr>
      <w:tab/>
    </w:r>
    <w:r w:rsidRPr="009C6A70">
      <w:rPr>
        <w:b/>
        <w:i/>
        <w:sz w:val="24"/>
      </w:rPr>
      <w:t>Продовження додатка</w:t>
    </w:r>
    <w:r>
      <w:rPr>
        <w:b/>
        <w:i/>
        <w:sz w:val="24"/>
      </w:rPr>
      <w:t xml:space="preserve"> </w:t>
    </w:r>
    <w:r w:rsidR="00FC62F8">
      <w:rPr>
        <w:b/>
        <w:i/>
        <w:sz w:val="24"/>
      </w:rPr>
      <w:t>75</w:t>
    </w:r>
  </w:p>
  <w:p w:rsidR="00054FBF" w:rsidRPr="00A73D21" w:rsidRDefault="00054FBF" w:rsidP="008B217E">
    <w:pPr>
      <w:pStyle w:val="a3"/>
      <w:jc w:val="right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2F8" w:rsidRDefault="00FC62F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9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8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2" w15:restartNumberingAfterBreak="0">
    <w:nsid w:val="00000003"/>
    <w:multiLevelType w:val="singleLevel"/>
    <w:tmpl w:val="00000003"/>
    <w:name w:val="WW8Num13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  <w:sz w:val="18"/>
      </w:rPr>
    </w:lvl>
  </w:abstractNum>
  <w:abstractNum w:abstractNumId="3" w15:restartNumberingAfterBreak="0">
    <w:nsid w:val="00000004"/>
    <w:multiLevelType w:val="singleLevel"/>
    <w:tmpl w:val="00000004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color w:val="auto"/>
      </w:rPr>
    </w:lvl>
  </w:abstractNum>
  <w:abstractNum w:abstractNumId="4" w15:restartNumberingAfterBreak="0">
    <w:nsid w:val="01A71747"/>
    <w:multiLevelType w:val="multilevel"/>
    <w:tmpl w:val="5F524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66214DD"/>
    <w:multiLevelType w:val="hybridMultilevel"/>
    <w:tmpl w:val="49DA7EBA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A5520F"/>
    <w:multiLevelType w:val="hybridMultilevel"/>
    <w:tmpl w:val="9244A3C4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0743CA"/>
    <w:multiLevelType w:val="hybridMultilevel"/>
    <w:tmpl w:val="DE9ED01A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783964"/>
    <w:multiLevelType w:val="hybridMultilevel"/>
    <w:tmpl w:val="C4D46E4E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E92295"/>
    <w:multiLevelType w:val="hybridMultilevel"/>
    <w:tmpl w:val="B58C2976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C31AF2"/>
    <w:multiLevelType w:val="hybridMultilevel"/>
    <w:tmpl w:val="DFD20760"/>
    <w:lvl w:ilvl="0" w:tplc="CA98B7A6">
      <w:start w:val="564"/>
      <w:numFmt w:val="bullet"/>
      <w:lvlText w:val="-"/>
      <w:lvlJc w:val="left"/>
      <w:pPr>
        <w:ind w:left="45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11" w15:restartNumberingAfterBreak="0">
    <w:nsid w:val="13AB28F1"/>
    <w:multiLevelType w:val="hybridMultilevel"/>
    <w:tmpl w:val="E3B89972"/>
    <w:lvl w:ilvl="0" w:tplc="672425C2">
      <w:numFmt w:val="bullet"/>
      <w:lvlText w:val="-"/>
      <w:lvlJc w:val="left"/>
      <w:pPr>
        <w:tabs>
          <w:tab w:val="num" w:pos="802"/>
        </w:tabs>
        <w:ind w:left="80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2"/>
        </w:tabs>
        <w:ind w:left="15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2"/>
        </w:tabs>
        <w:ind w:left="22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2"/>
        </w:tabs>
        <w:ind w:left="29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2"/>
        </w:tabs>
        <w:ind w:left="36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2"/>
        </w:tabs>
        <w:ind w:left="44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2"/>
        </w:tabs>
        <w:ind w:left="51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2"/>
        </w:tabs>
        <w:ind w:left="58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2"/>
        </w:tabs>
        <w:ind w:left="6562" w:hanging="360"/>
      </w:pPr>
      <w:rPr>
        <w:rFonts w:ascii="Wingdings" w:hAnsi="Wingdings" w:hint="default"/>
      </w:rPr>
    </w:lvl>
  </w:abstractNum>
  <w:abstractNum w:abstractNumId="12" w15:restartNumberingAfterBreak="0">
    <w:nsid w:val="14F81A93"/>
    <w:multiLevelType w:val="hybridMultilevel"/>
    <w:tmpl w:val="65F00C3A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6534C8"/>
    <w:multiLevelType w:val="hybridMultilevel"/>
    <w:tmpl w:val="1314553A"/>
    <w:lvl w:ilvl="0" w:tplc="8B34E60E">
      <w:start w:val="3"/>
      <w:numFmt w:val="bullet"/>
      <w:lvlText w:val="-"/>
      <w:lvlJc w:val="left"/>
      <w:pPr>
        <w:ind w:left="73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4" w15:restartNumberingAfterBreak="0">
    <w:nsid w:val="1BBD526D"/>
    <w:multiLevelType w:val="hybridMultilevel"/>
    <w:tmpl w:val="E2EE5E8E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544F25"/>
    <w:multiLevelType w:val="hybridMultilevel"/>
    <w:tmpl w:val="25B052EC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B3782C"/>
    <w:multiLevelType w:val="hybridMultilevel"/>
    <w:tmpl w:val="6A2819CC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9A3985"/>
    <w:multiLevelType w:val="hybridMultilevel"/>
    <w:tmpl w:val="D01C7BF2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4012DB"/>
    <w:multiLevelType w:val="hybridMultilevel"/>
    <w:tmpl w:val="431272EA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6438BF"/>
    <w:multiLevelType w:val="hybridMultilevel"/>
    <w:tmpl w:val="6E6C7CA8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AB4FCC"/>
    <w:multiLevelType w:val="hybridMultilevel"/>
    <w:tmpl w:val="EBC0C0AA"/>
    <w:lvl w:ilvl="0" w:tplc="8B34E60E">
      <w:start w:val="3"/>
      <w:numFmt w:val="bullet"/>
      <w:lvlText w:val="-"/>
      <w:lvlJc w:val="left"/>
      <w:pPr>
        <w:ind w:left="98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2" w:hanging="360"/>
      </w:pPr>
      <w:rPr>
        <w:rFonts w:ascii="Wingdings" w:hAnsi="Wingdings" w:hint="default"/>
      </w:rPr>
    </w:lvl>
  </w:abstractNum>
  <w:abstractNum w:abstractNumId="21" w15:restartNumberingAfterBreak="0">
    <w:nsid w:val="29B01113"/>
    <w:multiLevelType w:val="hybridMultilevel"/>
    <w:tmpl w:val="6C68320C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FA0CCD"/>
    <w:multiLevelType w:val="hybridMultilevel"/>
    <w:tmpl w:val="8214C2C2"/>
    <w:lvl w:ilvl="0" w:tplc="8B34E60E">
      <w:start w:val="3"/>
      <w:numFmt w:val="bullet"/>
      <w:lvlText w:val="-"/>
      <w:lvlJc w:val="left"/>
      <w:pPr>
        <w:tabs>
          <w:tab w:val="num" w:pos="445"/>
        </w:tabs>
        <w:ind w:left="44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3"/>
        </w:tabs>
        <w:ind w:left="15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3"/>
        </w:tabs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3"/>
        </w:tabs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3"/>
        </w:tabs>
        <w:ind w:left="3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3"/>
        </w:tabs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3"/>
        </w:tabs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3"/>
        </w:tabs>
        <w:ind w:left="5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3"/>
        </w:tabs>
        <w:ind w:left="6553" w:hanging="360"/>
      </w:pPr>
      <w:rPr>
        <w:rFonts w:ascii="Wingdings" w:hAnsi="Wingdings" w:hint="default"/>
      </w:rPr>
    </w:lvl>
  </w:abstractNum>
  <w:abstractNum w:abstractNumId="23" w15:restartNumberingAfterBreak="0">
    <w:nsid w:val="2B5923F4"/>
    <w:multiLevelType w:val="hybridMultilevel"/>
    <w:tmpl w:val="C9F69FFE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hint="default"/>
      </w:rPr>
    </w:lvl>
    <w:lvl w:ilvl="1" w:tplc="672425C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093A08"/>
    <w:multiLevelType w:val="hybridMultilevel"/>
    <w:tmpl w:val="F704E450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1463CD"/>
    <w:multiLevelType w:val="hybridMultilevel"/>
    <w:tmpl w:val="D4C63F60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4A7A75"/>
    <w:multiLevelType w:val="hybridMultilevel"/>
    <w:tmpl w:val="4ECEC704"/>
    <w:lvl w:ilvl="0" w:tplc="672425C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24E0A85"/>
    <w:multiLevelType w:val="hybridMultilevel"/>
    <w:tmpl w:val="0EF2BF46"/>
    <w:lvl w:ilvl="0" w:tplc="2F0E7F8E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8" w15:restartNumberingAfterBreak="0">
    <w:nsid w:val="34420EDE"/>
    <w:multiLevelType w:val="hybridMultilevel"/>
    <w:tmpl w:val="0846C156"/>
    <w:lvl w:ilvl="0" w:tplc="672425C2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75730E7"/>
    <w:multiLevelType w:val="hybridMultilevel"/>
    <w:tmpl w:val="B8ECA76C"/>
    <w:lvl w:ilvl="0" w:tplc="8B34E60E">
      <w:start w:val="3"/>
      <w:numFmt w:val="bullet"/>
      <w:lvlText w:val="-"/>
      <w:lvlJc w:val="left"/>
      <w:pPr>
        <w:tabs>
          <w:tab w:val="num" w:pos="340"/>
        </w:tabs>
        <w:ind w:left="3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08"/>
        </w:tabs>
        <w:ind w:left="14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28"/>
        </w:tabs>
        <w:ind w:left="21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48"/>
        </w:tabs>
        <w:ind w:left="28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68"/>
        </w:tabs>
        <w:ind w:left="35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88"/>
        </w:tabs>
        <w:ind w:left="42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08"/>
        </w:tabs>
        <w:ind w:left="50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28"/>
        </w:tabs>
        <w:ind w:left="57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48"/>
        </w:tabs>
        <w:ind w:left="6448" w:hanging="360"/>
      </w:pPr>
      <w:rPr>
        <w:rFonts w:ascii="Wingdings" w:hAnsi="Wingdings" w:hint="default"/>
      </w:rPr>
    </w:lvl>
  </w:abstractNum>
  <w:abstractNum w:abstractNumId="30" w15:restartNumberingAfterBreak="0">
    <w:nsid w:val="37917593"/>
    <w:multiLevelType w:val="hybridMultilevel"/>
    <w:tmpl w:val="C41CE7A4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BBF451A"/>
    <w:multiLevelType w:val="hybridMultilevel"/>
    <w:tmpl w:val="5E28BD0E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D62186A"/>
    <w:multiLevelType w:val="hybridMultilevel"/>
    <w:tmpl w:val="8BD87FB6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F7C37E0"/>
    <w:multiLevelType w:val="hybridMultilevel"/>
    <w:tmpl w:val="8B2C9A90"/>
    <w:lvl w:ilvl="0" w:tplc="672425C2">
      <w:numFmt w:val="bullet"/>
      <w:lvlText w:val="-"/>
      <w:lvlJc w:val="left"/>
      <w:pPr>
        <w:tabs>
          <w:tab w:val="num" w:pos="340"/>
        </w:tabs>
        <w:ind w:left="3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08"/>
        </w:tabs>
        <w:ind w:left="14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28"/>
        </w:tabs>
        <w:ind w:left="21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48"/>
        </w:tabs>
        <w:ind w:left="28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68"/>
        </w:tabs>
        <w:ind w:left="35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88"/>
        </w:tabs>
        <w:ind w:left="42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08"/>
        </w:tabs>
        <w:ind w:left="50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28"/>
        </w:tabs>
        <w:ind w:left="57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48"/>
        </w:tabs>
        <w:ind w:left="6448" w:hanging="360"/>
      </w:pPr>
      <w:rPr>
        <w:rFonts w:ascii="Wingdings" w:hAnsi="Wingdings" w:hint="default"/>
      </w:rPr>
    </w:lvl>
  </w:abstractNum>
  <w:abstractNum w:abstractNumId="34" w15:restartNumberingAfterBreak="0">
    <w:nsid w:val="404D0E40"/>
    <w:multiLevelType w:val="hybridMultilevel"/>
    <w:tmpl w:val="CD48F37A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5464FEC"/>
    <w:multiLevelType w:val="hybridMultilevel"/>
    <w:tmpl w:val="8B9A331C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779424D"/>
    <w:multiLevelType w:val="hybridMultilevel"/>
    <w:tmpl w:val="988256A0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78B50B7"/>
    <w:multiLevelType w:val="hybridMultilevel"/>
    <w:tmpl w:val="6434AA0E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C936B86"/>
    <w:multiLevelType w:val="hybridMultilevel"/>
    <w:tmpl w:val="86E2286A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0A76F87"/>
    <w:multiLevelType w:val="hybridMultilevel"/>
    <w:tmpl w:val="B7220FE4"/>
    <w:lvl w:ilvl="0" w:tplc="672425C2">
      <w:numFmt w:val="bullet"/>
      <w:lvlText w:val="-"/>
      <w:lvlJc w:val="left"/>
      <w:pPr>
        <w:tabs>
          <w:tab w:val="num" w:pos="802"/>
        </w:tabs>
        <w:ind w:left="80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2"/>
        </w:tabs>
        <w:ind w:left="15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2"/>
        </w:tabs>
        <w:ind w:left="22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2"/>
        </w:tabs>
        <w:ind w:left="29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2"/>
        </w:tabs>
        <w:ind w:left="36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2"/>
        </w:tabs>
        <w:ind w:left="44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2"/>
        </w:tabs>
        <w:ind w:left="51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2"/>
        </w:tabs>
        <w:ind w:left="58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2"/>
        </w:tabs>
        <w:ind w:left="6562" w:hanging="360"/>
      </w:pPr>
      <w:rPr>
        <w:rFonts w:ascii="Wingdings" w:hAnsi="Wingdings" w:hint="default"/>
      </w:rPr>
    </w:lvl>
  </w:abstractNum>
  <w:abstractNum w:abstractNumId="40" w15:restartNumberingAfterBreak="0">
    <w:nsid w:val="547850FC"/>
    <w:multiLevelType w:val="hybridMultilevel"/>
    <w:tmpl w:val="1EA2AB70"/>
    <w:lvl w:ilvl="0" w:tplc="2C8654B8">
      <w:numFmt w:val="bullet"/>
      <w:lvlText w:val="-"/>
      <w:lvlJc w:val="left"/>
      <w:pPr>
        <w:tabs>
          <w:tab w:val="num" w:pos="340"/>
        </w:tabs>
        <w:ind w:left="3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08"/>
        </w:tabs>
        <w:ind w:left="14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28"/>
        </w:tabs>
        <w:ind w:left="21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48"/>
        </w:tabs>
        <w:ind w:left="28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68"/>
        </w:tabs>
        <w:ind w:left="35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88"/>
        </w:tabs>
        <w:ind w:left="42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08"/>
        </w:tabs>
        <w:ind w:left="50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28"/>
        </w:tabs>
        <w:ind w:left="57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48"/>
        </w:tabs>
        <w:ind w:left="6448" w:hanging="360"/>
      </w:pPr>
      <w:rPr>
        <w:rFonts w:ascii="Wingdings" w:hAnsi="Wingdings" w:hint="default"/>
      </w:rPr>
    </w:lvl>
  </w:abstractNum>
  <w:abstractNum w:abstractNumId="41" w15:restartNumberingAfterBreak="0">
    <w:nsid w:val="56665B40"/>
    <w:multiLevelType w:val="hybridMultilevel"/>
    <w:tmpl w:val="CD50F6B4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71B70AF"/>
    <w:multiLevelType w:val="multilevel"/>
    <w:tmpl w:val="B8ECA76C"/>
    <w:lvl w:ilvl="0">
      <w:start w:val="3"/>
      <w:numFmt w:val="bullet"/>
      <w:lvlText w:val="-"/>
      <w:lvlJc w:val="left"/>
      <w:pPr>
        <w:tabs>
          <w:tab w:val="num" w:pos="340"/>
        </w:tabs>
        <w:ind w:left="34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08"/>
        </w:tabs>
        <w:ind w:left="140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28"/>
        </w:tabs>
        <w:ind w:left="21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48"/>
        </w:tabs>
        <w:ind w:left="28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68"/>
        </w:tabs>
        <w:ind w:left="35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288"/>
        </w:tabs>
        <w:ind w:left="42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08"/>
        </w:tabs>
        <w:ind w:left="50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28"/>
        </w:tabs>
        <w:ind w:left="57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48"/>
        </w:tabs>
        <w:ind w:left="6448" w:hanging="360"/>
      </w:pPr>
      <w:rPr>
        <w:rFonts w:ascii="Wingdings" w:hAnsi="Wingdings" w:hint="default"/>
      </w:rPr>
    </w:lvl>
  </w:abstractNum>
  <w:abstractNum w:abstractNumId="43" w15:restartNumberingAfterBreak="0">
    <w:nsid w:val="59705AEB"/>
    <w:multiLevelType w:val="hybridMultilevel"/>
    <w:tmpl w:val="42CAC04C"/>
    <w:lvl w:ilvl="0" w:tplc="8B34E60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99C7058"/>
    <w:multiLevelType w:val="hybridMultilevel"/>
    <w:tmpl w:val="81AAE636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A8E4AA2"/>
    <w:multiLevelType w:val="hybridMultilevel"/>
    <w:tmpl w:val="CACEF73A"/>
    <w:lvl w:ilvl="0" w:tplc="8B34E60E">
      <w:start w:val="3"/>
      <w:numFmt w:val="bullet"/>
      <w:lvlText w:val="-"/>
      <w:lvlJc w:val="left"/>
      <w:pPr>
        <w:tabs>
          <w:tab w:val="num" w:pos="625"/>
        </w:tabs>
        <w:ind w:left="62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3"/>
        </w:tabs>
        <w:ind w:left="16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3"/>
        </w:tabs>
        <w:ind w:left="24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3"/>
        </w:tabs>
        <w:ind w:left="31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3"/>
        </w:tabs>
        <w:ind w:left="38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3"/>
        </w:tabs>
        <w:ind w:left="45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3"/>
        </w:tabs>
        <w:ind w:left="52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3"/>
        </w:tabs>
        <w:ind w:left="60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3"/>
        </w:tabs>
        <w:ind w:left="6733" w:hanging="360"/>
      </w:pPr>
      <w:rPr>
        <w:rFonts w:ascii="Wingdings" w:hAnsi="Wingdings" w:hint="default"/>
      </w:rPr>
    </w:lvl>
  </w:abstractNum>
  <w:abstractNum w:abstractNumId="46" w15:restartNumberingAfterBreak="0">
    <w:nsid w:val="5C4928E9"/>
    <w:multiLevelType w:val="hybridMultilevel"/>
    <w:tmpl w:val="1E38A876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hint="default"/>
      </w:rPr>
    </w:lvl>
    <w:lvl w:ilvl="1" w:tplc="8A06A1B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1A418F0"/>
    <w:multiLevelType w:val="hybridMultilevel"/>
    <w:tmpl w:val="BFEE8222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3F8748A"/>
    <w:multiLevelType w:val="hybridMultilevel"/>
    <w:tmpl w:val="90CC5234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8B34E60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2E32B4"/>
    <w:multiLevelType w:val="hybridMultilevel"/>
    <w:tmpl w:val="B9C8BA74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9E67937"/>
    <w:multiLevelType w:val="hybridMultilevel"/>
    <w:tmpl w:val="BC186B68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3D7A20"/>
    <w:multiLevelType w:val="hybridMultilevel"/>
    <w:tmpl w:val="E99CBACA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FB2469D"/>
    <w:multiLevelType w:val="multilevel"/>
    <w:tmpl w:val="C9F69FFE"/>
    <w:lvl w:ilvl="0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58F363D"/>
    <w:multiLevelType w:val="hybridMultilevel"/>
    <w:tmpl w:val="FC8AEB3E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BA5EA5"/>
    <w:multiLevelType w:val="hybridMultilevel"/>
    <w:tmpl w:val="76BA5752"/>
    <w:lvl w:ilvl="0" w:tplc="8B34E60E">
      <w:start w:val="3"/>
      <w:numFmt w:val="bullet"/>
      <w:lvlText w:val="-"/>
      <w:lvlJc w:val="left"/>
      <w:pPr>
        <w:tabs>
          <w:tab w:val="num" w:pos="625"/>
        </w:tabs>
        <w:ind w:left="62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3"/>
        </w:tabs>
        <w:ind w:left="16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3"/>
        </w:tabs>
        <w:ind w:left="24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3"/>
        </w:tabs>
        <w:ind w:left="31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3"/>
        </w:tabs>
        <w:ind w:left="38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3"/>
        </w:tabs>
        <w:ind w:left="45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3"/>
        </w:tabs>
        <w:ind w:left="52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3"/>
        </w:tabs>
        <w:ind w:left="60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3"/>
        </w:tabs>
        <w:ind w:left="6733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2"/>
  </w:num>
  <w:num w:numId="3">
    <w:abstractNumId w:val="53"/>
  </w:num>
  <w:num w:numId="4">
    <w:abstractNumId w:val="23"/>
  </w:num>
  <w:num w:numId="5">
    <w:abstractNumId w:val="14"/>
  </w:num>
  <w:num w:numId="6">
    <w:abstractNumId w:val="13"/>
  </w:num>
  <w:num w:numId="7">
    <w:abstractNumId w:val="16"/>
  </w:num>
  <w:num w:numId="8">
    <w:abstractNumId w:val="10"/>
  </w:num>
  <w:num w:numId="9">
    <w:abstractNumId w:val="26"/>
  </w:num>
  <w:num w:numId="10">
    <w:abstractNumId w:val="27"/>
  </w:num>
  <w:num w:numId="11">
    <w:abstractNumId w:val="51"/>
  </w:num>
  <w:num w:numId="12">
    <w:abstractNumId w:val="37"/>
  </w:num>
  <w:num w:numId="13">
    <w:abstractNumId w:val="38"/>
  </w:num>
  <w:num w:numId="14">
    <w:abstractNumId w:val="48"/>
  </w:num>
  <w:num w:numId="15">
    <w:abstractNumId w:val="34"/>
  </w:num>
  <w:num w:numId="16">
    <w:abstractNumId w:val="35"/>
  </w:num>
  <w:num w:numId="17">
    <w:abstractNumId w:val="21"/>
  </w:num>
  <w:num w:numId="18">
    <w:abstractNumId w:val="30"/>
  </w:num>
  <w:num w:numId="19">
    <w:abstractNumId w:val="41"/>
  </w:num>
  <w:num w:numId="20">
    <w:abstractNumId w:val="25"/>
  </w:num>
  <w:num w:numId="21">
    <w:abstractNumId w:val="31"/>
  </w:num>
  <w:num w:numId="22">
    <w:abstractNumId w:val="24"/>
  </w:num>
  <w:num w:numId="23">
    <w:abstractNumId w:val="6"/>
  </w:num>
  <w:num w:numId="24">
    <w:abstractNumId w:val="9"/>
  </w:num>
  <w:num w:numId="25">
    <w:abstractNumId w:val="18"/>
  </w:num>
  <w:num w:numId="26">
    <w:abstractNumId w:val="39"/>
  </w:num>
  <w:num w:numId="27">
    <w:abstractNumId w:val="17"/>
  </w:num>
  <w:num w:numId="28">
    <w:abstractNumId w:val="36"/>
  </w:num>
  <w:num w:numId="29">
    <w:abstractNumId w:val="11"/>
  </w:num>
  <w:num w:numId="30">
    <w:abstractNumId w:val="28"/>
  </w:num>
  <w:num w:numId="31">
    <w:abstractNumId w:val="49"/>
  </w:num>
  <w:num w:numId="32">
    <w:abstractNumId w:val="5"/>
  </w:num>
  <w:num w:numId="33">
    <w:abstractNumId w:val="8"/>
  </w:num>
  <w:num w:numId="34">
    <w:abstractNumId w:val="44"/>
  </w:num>
  <w:num w:numId="35">
    <w:abstractNumId w:val="12"/>
  </w:num>
  <w:num w:numId="36">
    <w:abstractNumId w:val="47"/>
  </w:num>
  <w:num w:numId="37">
    <w:abstractNumId w:val="19"/>
  </w:num>
  <w:num w:numId="38">
    <w:abstractNumId w:val="7"/>
  </w:num>
  <w:num w:numId="39">
    <w:abstractNumId w:val="46"/>
  </w:num>
  <w:num w:numId="40">
    <w:abstractNumId w:val="15"/>
  </w:num>
  <w:num w:numId="41">
    <w:abstractNumId w:val="43"/>
  </w:num>
  <w:num w:numId="42">
    <w:abstractNumId w:val="50"/>
  </w:num>
  <w:num w:numId="43">
    <w:abstractNumId w:val="4"/>
  </w:num>
  <w:num w:numId="44">
    <w:abstractNumId w:val="20"/>
  </w:num>
  <w:num w:numId="45">
    <w:abstractNumId w:val="45"/>
  </w:num>
  <w:num w:numId="46">
    <w:abstractNumId w:val="54"/>
  </w:num>
  <w:num w:numId="47">
    <w:abstractNumId w:val="40"/>
  </w:num>
  <w:num w:numId="48">
    <w:abstractNumId w:val="42"/>
  </w:num>
  <w:num w:numId="49">
    <w:abstractNumId w:val="33"/>
  </w:num>
  <w:num w:numId="50">
    <w:abstractNumId w:val="52"/>
  </w:num>
  <w:num w:numId="51">
    <w:abstractNumId w:val="22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hyphenationZone w:val="425"/>
  <w:doNotHyphenateCaps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4930"/>
    <w:rsid w:val="00000DFD"/>
    <w:rsid w:val="000012AA"/>
    <w:rsid w:val="00001AF6"/>
    <w:rsid w:val="00002B0F"/>
    <w:rsid w:val="00003082"/>
    <w:rsid w:val="00003B72"/>
    <w:rsid w:val="00004B11"/>
    <w:rsid w:val="00007DEC"/>
    <w:rsid w:val="00007E16"/>
    <w:rsid w:val="00007E5B"/>
    <w:rsid w:val="00010683"/>
    <w:rsid w:val="000107B1"/>
    <w:rsid w:val="00010891"/>
    <w:rsid w:val="00011A25"/>
    <w:rsid w:val="00011FE9"/>
    <w:rsid w:val="000146CE"/>
    <w:rsid w:val="00014DEE"/>
    <w:rsid w:val="00014E89"/>
    <w:rsid w:val="000152C6"/>
    <w:rsid w:val="000157A5"/>
    <w:rsid w:val="000158F7"/>
    <w:rsid w:val="000167C2"/>
    <w:rsid w:val="00016805"/>
    <w:rsid w:val="00017C1E"/>
    <w:rsid w:val="00017C76"/>
    <w:rsid w:val="000208A2"/>
    <w:rsid w:val="00020935"/>
    <w:rsid w:val="0002102E"/>
    <w:rsid w:val="00021C77"/>
    <w:rsid w:val="00021CA8"/>
    <w:rsid w:val="00022EB4"/>
    <w:rsid w:val="000236C6"/>
    <w:rsid w:val="00024245"/>
    <w:rsid w:val="00026160"/>
    <w:rsid w:val="00026A6A"/>
    <w:rsid w:val="00030E2B"/>
    <w:rsid w:val="00030F3F"/>
    <w:rsid w:val="000329FF"/>
    <w:rsid w:val="0003393D"/>
    <w:rsid w:val="00033A5F"/>
    <w:rsid w:val="00037FA8"/>
    <w:rsid w:val="00040144"/>
    <w:rsid w:val="00041404"/>
    <w:rsid w:val="00041C65"/>
    <w:rsid w:val="00042FF7"/>
    <w:rsid w:val="000455DF"/>
    <w:rsid w:val="00046731"/>
    <w:rsid w:val="00050AD7"/>
    <w:rsid w:val="00051A20"/>
    <w:rsid w:val="00052445"/>
    <w:rsid w:val="000528D0"/>
    <w:rsid w:val="00052AC0"/>
    <w:rsid w:val="00053448"/>
    <w:rsid w:val="00053C54"/>
    <w:rsid w:val="00054293"/>
    <w:rsid w:val="00054D72"/>
    <w:rsid w:val="00054FBF"/>
    <w:rsid w:val="0005628D"/>
    <w:rsid w:val="00057BC7"/>
    <w:rsid w:val="000607E7"/>
    <w:rsid w:val="00061160"/>
    <w:rsid w:val="000611BC"/>
    <w:rsid w:val="0006145D"/>
    <w:rsid w:val="00062D20"/>
    <w:rsid w:val="000632AC"/>
    <w:rsid w:val="00063A97"/>
    <w:rsid w:val="00065946"/>
    <w:rsid w:val="00065DB3"/>
    <w:rsid w:val="00066159"/>
    <w:rsid w:val="00066A34"/>
    <w:rsid w:val="00071230"/>
    <w:rsid w:val="00071619"/>
    <w:rsid w:val="00071E72"/>
    <w:rsid w:val="00072D92"/>
    <w:rsid w:val="000730A2"/>
    <w:rsid w:val="000740C5"/>
    <w:rsid w:val="000744E5"/>
    <w:rsid w:val="0007456A"/>
    <w:rsid w:val="000760BE"/>
    <w:rsid w:val="00076BE7"/>
    <w:rsid w:val="0007767F"/>
    <w:rsid w:val="0008015D"/>
    <w:rsid w:val="000803CC"/>
    <w:rsid w:val="0008059D"/>
    <w:rsid w:val="000805E9"/>
    <w:rsid w:val="0008087D"/>
    <w:rsid w:val="00081529"/>
    <w:rsid w:val="000817CD"/>
    <w:rsid w:val="000828B7"/>
    <w:rsid w:val="00082E86"/>
    <w:rsid w:val="00082FC3"/>
    <w:rsid w:val="00083211"/>
    <w:rsid w:val="000837BF"/>
    <w:rsid w:val="00084A96"/>
    <w:rsid w:val="00085F43"/>
    <w:rsid w:val="0008680F"/>
    <w:rsid w:val="00086907"/>
    <w:rsid w:val="00087965"/>
    <w:rsid w:val="00087C33"/>
    <w:rsid w:val="00090BC3"/>
    <w:rsid w:val="0009101B"/>
    <w:rsid w:val="000910A7"/>
    <w:rsid w:val="00092445"/>
    <w:rsid w:val="00092D7A"/>
    <w:rsid w:val="00093C23"/>
    <w:rsid w:val="00093EAF"/>
    <w:rsid w:val="00095FB3"/>
    <w:rsid w:val="00097974"/>
    <w:rsid w:val="000A1A1B"/>
    <w:rsid w:val="000A29A8"/>
    <w:rsid w:val="000A3135"/>
    <w:rsid w:val="000A49A2"/>
    <w:rsid w:val="000A5869"/>
    <w:rsid w:val="000A7EF6"/>
    <w:rsid w:val="000B06CF"/>
    <w:rsid w:val="000B176E"/>
    <w:rsid w:val="000B1B2D"/>
    <w:rsid w:val="000B1E7C"/>
    <w:rsid w:val="000B26EF"/>
    <w:rsid w:val="000B2743"/>
    <w:rsid w:val="000B33B3"/>
    <w:rsid w:val="000B3FFB"/>
    <w:rsid w:val="000B403B"/>
    <w:rsid w:val="000B46EA"/>
    <w:rsid w:val="000B4D09"/>
    <w:rsid w:val="000B4E74"/>
    <w:rsid w:val="000B4EEB"/>
    <w:rsid w:val="000B5444"/>
    <w:rsid w:val="000B7963"/>
    <w:rsid w:val="000C0BFD"/>
    <w:rsid w:val="000C15C5"/>
    <w:rsid w:val="000C17CC"/>
    <w:rsid w:val="000C1D88"/>
    <w:rsid w:val="000C46C6"/>
    <w:rsid w:val="000C4A28"/>
    <w:rsid w:val="000C4E3C"/>
    <w:rsid w:val="000C504B"/>
    <w:rsid w:val="000C5C96"/>
    <w:rsid w:val="000C61F2"/>
    <w:rsid w:val="000C68A1"/>
    <w:rsid w:val="000C69E4"/>
    <w:rsid w:val="000C79BB"/>
    <w:rsid w:val="000D0F46"/>
    <w:rsid w:val="000D1914"/>
    <w:rsid w:val="000D21C2"/>
    <w:rsid w:val="000D3D4F"/>
    <w:rsid w:val="000D3DA0"/>
    <w:rsid w:val="000D48DF"/>
    <w:rsid w:val="000E0FC8"/>
    <w:rsid w:val="000E1571"/>
    <w:rsid w:val="000E1E5B"/>
    <w:rsid w:val="000E2925"/>
    <w:rsid w:val="000E355C"/>
    <w:rsid w:val="000E3BCD"/>
    <w:rsid w:val="000E4710"/>
    <w:rsid w:val="000E4CF9"/>
    <w:rsid w:val="000E6BA0"/>
    <w:rsid w:val="000E7AD1"/>
    <w:rsid w:val="000F1D5B"/>
    <w:rsid w:val="000F3186"/>
    <w:rsid w:val="000F3753"/>
    <w:rsid w:val="000F3FC8"/>
    <w:rsid w:val="000F4077"/>
    <w:rsid w:val="000F497A"/>
    <w:rsid w:val="000F5DA2"/>
    <w:rsid w:val="000F5F62"/>
    <w:rsid w:val="000F7995"/>
    <w:rsid w:val="000F7B52"/>
    <w:rsid w:val="001001A5"/>
    <w:rsid w:val="001005B6"/>
    <w:rsid w:val="00100667"/>
    <w:rsid w:val="00100E9D"/>
    <w:rsid w:val="001010DB"/>
    <w:rsid w:val="00101685"/>
    <w:rsid w:val="00102507"/>
    <w:rsid w:val="0010283F"/>
    <w:rsid w:val="0010314B"/>
    <w:rsid w:val="001031E7"/>
    <w:rsid w:val="00103A67"/>
    <w:rsid w:val="00103EAA"/>
    <w:rsid w:val="001041C5"/>
    <w:rsid w:val="00104FE8"/>
    <w:rsid w:val="00105A7F"/>
    <w:rsid w:val="00105D36"/>
    <w:rsid w:val="00106035"/>
    <w:rsid w:val="00106B45"/>
    <w:rsid w:val="00107DA8"/>
    <w:rsid w:val="00107F1E"/>
    <w:rsid w:val="0011097E"/>
    <w:rsid w:val="001128FE"/>
    <w:rsid w:val="00112B6A"/>
    <w:rsid w:val="00113675"/>
    <w:rsid w:val="00113B05"/>
    <w:rsid w:val="001146DA"/>
    <w:rsid w:val="00114930"/>
    <w:rsid w:val="0011536D"/>
    <w:rsid w:val="00117B25"/>
    <w:rsid w:val="00117CB9"/>
    <w:rsid w:val="00117DDB"/>
    <w:rsid w:val="00117F25"/>
    <w:rsid w:val="00120043"/>
    <w:rsid w:val="001205DB"/>
    <w:rsid w:val="00121104"/>
    <w:rsid w:val="00121B0C"/>
    <w:rsid w:val="00121CF2"/>
    <w:rsid w:val="0012223E"/>
    <w:rsid w:val="001226A8"/>
    <w:rsid w:val="00122E71"/>
    <w:rsid w:val="00123608"/>
    <w:rsid w:val="00123D89"/>
    <w:rsid w:val="0012495D"/>
    <w:rsid w:val="00124D59"/>
    <w:rsid w:val="00124F66"/>
    <w:rsid w:val="0012549A"/>
    <w:rsid w:val="00125758"/>
    <w:rsid w:val="00127C28"/>
    <w:rsid w:val="00127C4F"/>
    <w:rsid w:val="00127E95"/>
    <w:rsid w:val="00130507"/>
    <w:rsid w:val="00130B31"/>
    <w:rsid w:val="00131740"/>
    <w:rsid w:val="001338C5"/>
    <w:rsid w:val="00133E9E"/>
    <w:rsid w:val="0013506A"/>
    <w:rsid w:val="00135083"/>
    <w:rsid w:val="00135701"/>
    <w:rsid w:val="00136158"/>
    <w:rsid w:val="00136205"/>
    <w:rsid w:val="001369AD"/>
    <w:rsid w:val="001370ED"/>
    <w:rsid w:val="00137690"/>
    <w:rsid w:val="001402C6"/>
    <w:rsid w:val="0014190E"/>
    <w:rsid w:val="00141AC4"/>
    <w:rsid w:val="00142870"/>
    <w:rsid w:val="001438CE"/>
    <w:rsid w:val="00143B52"/>
    <w:rsid w:val="001443BA"/>
    <w:rsid w:val="0014477F"/>
    <w:rsid w:val="00144879"/>
    <w:rsid w:val="001455EC"/>
    <w:rsid w:val="00146C27"/>
    <w:rsid w:val="00151147"/>
    <w:rsid w:val="001516F8"/>
    <w:rsid w:val="001517D8"/>
    <w:rsid w:val="00151C55"/>
    <w:rsid w:val="00151E23"/>
    <w:rsid w:val="0015327E"/>
    <w:rsid w:val="00153666"/>
    <w:rsid w:val="00153C0C"/>
    <w:rsid w:val="00153DF1"/>
    <w:rsid w:val="00154401"/>
    <w:rsid w:val="0015493A"/>
    <w:rsid w:val="001552E8"/>
    <w:rsid w:val="00156759"/>
    <w:rsid w:val="00157136"/>
    <w:rsid w:val="00157974"/>
    <w:rsid w:val="00160024"/>
    <w:rsid w:val="001606F4"/>
    <w:rsid w:val="001610DE"/>
    <w:rsid w:val="00161F07"/>
    <w:rsid w:val="00162C4C"/>
    <w:rsid w:val="00163ECB"/>
    <w:rsid w:val="00163F95"/>
    <w:rsid w:val="00164259"/>
    <w:rsid w:val="00164341"/>
    <w:rsid w:val="0016477E"/>
    <w:rsid w:val="00165CC2"/>
    <w:rsid w:val="00166275"/>
    <w:rsid w:val="00166D02"/>
    <w:rsid w:val="00167182"/>
    <w:rsid w:val="001673FC"/>
    <w:rsid w:val="00167672"/>
    <w:rsid w:val="00167FBE"/>
    <w:rsid w:val="0017064E"/>
    <w:rsid w:val="00170AD7"/>
    <w:rsid w:val="00170C5A"/>
    <w:rsid w:val="001716D8"/>
    <w:rsid w:val="00172261"/>
    <w:rsid w:val="0017497A"/>
    <w:rsid w:val="0017512C"/>
    <w:rsid w:val="001769F6"/>
    <w:rsid w:val="00177446"/>
    <w:rsid w:val="001778D3"/>
    <w:rsid w:val="00177A46"/>
    <w:rsid w:val="00177BF7"/>
    <w:rsid w:val="00177ED7"/>
    <w:rsid w:val="001804AA"/>
    <w:rsid w:val="00180DB5"/>
    <w:rsid w:val="001832DF"/>
    <w:rsid w:val="0018454B"/>
    <w:rsid w:val="00184D0D"/>
    <w:rsid w:val="00186D80"/>
    <w:rsid w:val="00190659"/>
    <w:rsid w:val="00190B18"/>
    <w:rsid w:val="001910A7"/>
    <w:rsid w:val="001915F3"/>
    <w:rsid w:val="00191A74"/>
    <w:rsid w:val="0019290B"/>
    <w:rsid w:val="00192925"/>
    <w:rsid w:val="00192B42"/>
    <w:rsid w:val="00193D3A"/>
    <w:rsid w:val="00195252"/>
    <w:rsid w:val="0019547D"/>
    <w:rsid w:val="00195795"/>
    <w:rsid w:val="00195A4A"/>
    <w:rsid w:val="00196710"/>
    <w:rsid w:val="00196C9E"/>
    <w:rsid w:val="00196E69"/>
    <w:rsid w:val="001972AD"/>
    <w:rsid w:val="001A029F"/>
    <w:rsid w:val="001A12D0"/>
    <w:rsid w:val="001A196D"/>
    <w:rsid w:val="001A29BF"/>
    <w:rsid w:val="001A351A"/>
    <w:rsid w:val="001A3D8A"/>
    <w:rsid w:val="001A4755"/>
    <w:rsid w:val="001A529C"/>
    <w:rsid w:val="001A5FBF"/>
    <w:rsid w:val="001A60EB"/>
    <w:rsid w:val="001A70AC"/>
    <w:rsid w:val="001B1098"/>
    <w:rsid w:val="001B189B"/>
    <w:rsid w:val="001B195F"/>
    <w:rsid w:val="001B1994"/>
    <w:rsid w:val="001B1F3E"/>
    <w:rsid w:val="001B20DE"/>
    <w:rsid w:val="001B2D08"/>
    <w:rsid w:val="001B2F07"/>
    <w:rsid w:val="001B30B8"/>
    <w:rsid w:val="001B33B8"/>
    <w:rsid w:val="001B4B7B"/>
    <w:rsid w:val="001B4BC1"/>
    <w:rsid w:val="001B5028"/>
    <w:rsid w:val="001B64F5"/>
    <w:rsid w:val="001B6839"/>
    <w:rsid w:val="001B6955"/>
    <w:rsid w:val="001C0032"/>
    <w:rsid w:val="001C1927"/>
    <w:rsid w:val="001C199A"/>
    <w:rsid w:val="001C1D76"/>
    <w:rsid w:val="001C2117"/>
    <w:rsid w:val="001C2E23"/>
    <w:rsid w:val="001C5EE2"/>
    <w:rsid w:val="001C6497"/>
    <w:rsid w:val="001C6AE9"/>
    <w:rsid w:val="001C6B0E"/>
    <w:rsid w:val="001C767D"/>
    <w:rsid w:val="001C7A1E"/>
    <w:rsid w:val="001C7C6C"/>
    <w:rsid w:val="001D03B9"/>
    <w:rsid w:val="001D0D23"/>
    <w:rsid w:val="001D0F5C"/>
    <w:rsid w:val="001D13EF"/>
    <w:rsid w:val="001D150C"/>
    <w:rsid w:val="001D2184"/>
    <w:rsid w:val="001D2EAA"/>
    <w:rsid w:val="001D3805"/>
    <w:rsid w:val="001D4AEB"/>
    <w:rsid w:val="001D65AC"/>
    <w:rsid w:val="001D6E12"/>
    <w:rsid w:val="001D7470"/>
    <w:rsid w:val="001E035C"/>
    <w:rsid w:val="001E06D2"/>
    <w:rsid w:val="001E0B83"/>
    <w:rsid w:val="001E1606"/>
    <w:rsid w:val="001E2579"/>
    <w:rsid w:val="001E32E9"/>
    <w:rsid w:val="001E3978"/>
    <w:rsid w:val="001E519D"/>
    <w:rsid w:val="001E539F"/>
    <w:rsid w:val="001E5EA3"/>
    <w:rsid w:val="001E7A9B"/>
    <w:rsid w:val="001E7CD3"/>
    <w:rsid w:val="001E7CF2"/>
    <w:rsid w:val="001F098B"/>
    <w:rsid w:val="001F0CE4"/>
    <w:rsid w:val="001F0E91"/>
    <w:rsid w:val="001F1700"/>
    <w:rsid w:val="001F3070"/>
    <w:rsid w:val="001F3446"/>
    <w:rsid w:val="001F35C4"/>
    <w:rsid w:val="001F39D1"/>
    <w:rsid w:val="001F3BA0"/>
    <w:rsid w:val="001F3FB0"/>
    <w:rsid w:val="001F52A3"/>
    <w:rsid w:val="001F58E3"/>
    <w:rsid w:val="001F6355"/>
    <w:rsid w:val="001F68AE"/>
    <w:rsid w:val="001F7634"/>
    <w:rsid w:val="001F7B27"/>
    <w:rsid w:val="00200E62"/>
    <w:rsid w:val="00201043"/>
    <w:rsid w:val="002010E8"/>
    <w:rsid w:val="002014E0"/>
    <w:rsid w:val="002017FB"/>
    <w:rsid w:val="0020305B"/>
    <w:rsid w:val="0020393D"/>
    <w:rsid w:val="0020467A"/>
    <w:rsid w:val="00205316"/>
    <w:rsid w:val="00205568"/>
    <w:rsid w:val="00205CC4"/>
    <w:rsid w:val="0020661B"/>
    <w:rsid w:val="0020680A"/>
    <w:rsid w:val="00206A4C"/>
    <w:rsid w:val="002071F1"/>
    <w:rsid w:val="00207BD2"/>
    <w:rsid w:val="00210FED"/>
    <w:rsid w:val="00211192"/>
    <w:rsid w:val="002119B7"/>
    <w:rsid w:val="0021294B"/>
    <w:rsid w:val="00212CD3"/>
    <w:rsid w:val="00213791"/>
    <w:rsid w:val="00214105"/>
    <w:rsid w:val="00214B79"/>
    <w:rsid w:val="0021681F"/>
    <w:rsid w:val="0021714D"/>
    <w:rsid w:val="0021728D"/>
    <w:rsid w:val="00220675"/>
    <w:rsid w:val="002206A1"/>
    <w:rsid w:val="002209BA"/>
    <w:rsid w:val="00220BC7"/>
    <w:rsid w:val="00220FF1"/>
    <w:rsid w:val="00222275"/>
    <w:rsid w:val="002225D3"/>
    <w:rsid w:val="00223895"/>
    <w:rsid w:val="00223C43"/>
    <w:rsid w:val="00223EAB"/>
    <w:rsid w:val="00224223"/>
    <w:rsid w:val="002252B2"/>
    <w:rsid w:val="0022568F"/>
    <w:rsid w:val="00225751"/>
    <w:rsid w:val="00225D5A"/>
    <w:rsid w:val="00225DAC"/>
    <w:rsid w:val="0022684D"/>
    <w:rsid w:val="002274A8"/>
    <w:rsid w:val="00230562"/>
    <w:rsid w:val="002307AD"/>
    <w:rsid w:val="00231129"/>
    <w:rsid w:val="00231E4E"/>
    <w:rsid w:val="002326A5"/>
    <w:rsid w:val="002326E8"/>
    <w:rsid w:val="00232F8B"/>
    <w:rsid w:val="00233946"/>
    <w:rsid w:val="0023397B"/>
    <w:rsid w:val="00233CA7"/>
    <w:rsid w:val="00234E18"/>
    <w:rsid w:val="00235A49"/>
    <w:rsid w:val="002372C5"/>
    <w:rsid w:val="00240506"/>
    <w:rsid w:val="002412A5"/>
    <w:rsid w:val="00242995"/>
    <w:rsid w:val="00242B52"/>
    <w:rsid w:val="0024362E"/>
    <w:rsid w:val="00243E1C"/>
    <w:rsid w:val="002452F2"/>
    <w:rsid w:val="00245F20"/>
    <w:rsid w:val="0024619C"/>
    <w:rsid w:val="00246767"/>
    <w:rsid w:val="00251835"/>
    <w:rsid w:val="0025185F"/>
    <w:rsid w:val="002518DB"/>
    <w:rsid w:val="00251C7C"/>
    <w:rsid w:val="00251D99"/>
    <w:rsid w:val="002522FE"/>
    <w:rsid w:val="002528EC"/>
    <w:rsid w:val="00252DA8"/>
    <w:rsid w:val="00253BA0"/>
    <w:rsid w:val="00254D7E"/>
    <w:rsid w:val="00255AB2"/>
    <w:rsid w:val="00255C18"/>
    <w:rsid w:val="002563E8"/>
    <w:rsid w:val="002565AD"/>
    <w:rsid w:val="00257E78"/>
    <w:rsid w:val="00260C7B"/>
    <w:rsid w:val="00261129"/>
    <w:rsid w:val="00262A0A"/>
    <w:rsid w:val="00262E64"/>
    <w:rsid w:val="00263761"/>
    <w:rsid w:val="00265564"/>
    <w:rsid w:val="002664A7"/>
    <w:rsid w:val="00266669"/>
    <w:rsid w:val="00270AF3"/>
    <w:rsid w:val="00270CE3"/>
    <w:rsid w:val="00270E27"/>
    <w:rsid w:val="00271A94"/>
    <w:rsid w:val="00271DA3"/>
    <w:rsid w:val="002725EE"/>
    <w:rsid w:val="00272AA7"/>
    <w:rsid w:val="00272AE6"/>
    <w:rsid w:val="0027396A"/>
    <w:rsid w:val="002746B1"/>
    <w:rsid w:val="002758EC"/>
    <w:rsid w:val="00275A9C"/>
    <w:rsid w:val="00277008"/>
    <w:rsid w:val="002774A4"/>
    <w:rsid w:val="00277712"/>
    <w:rsid w:val="0028005D"/>
    <w:rsid w:val="0028071B"/>
    <w:rsid w:val="00280736"/>
    <w:rsid w:val="00280DC8"/>
    <w:rsid w:val="00280F69"/>
    <w:rsid w:val="00281D41"/>
    <w:rsid w:val="00281E2A"/>
    <w:rsid w:val="0028309E"/>
    <w:rsid w:val="00283B43"/>
    <w:rsid w:val="00284C09"/>
    <w:rsid w:val="00285288"/>
    <w:rsid w:val="002852BC"/>
    <w:rsid w:val="00285422"/>
    <w:rsid w:val="00286C63"/>
    <w:rsid w:val="00286D89"/>
    <w:rsid w:val="00286E64"/>
    <w:rsid w:val="00287A4A"/>
    <w:rsid w:val="002908C7"/>
    <w:rsid w:val="002908EB"/>
    <w:rsid w:val="0029204B"/>
    <w:rsid w:val="00293FE2"/>
    <w:rsid w:val="002949FE"/>
    <w:rsid w:val="00295605"/>
    <w:rsid w:val="00296F67"/>
    <w:rsid w:val="0029760F"/>
    <w:rsid w:val="002976A9"/>
    <w:rsid w:val="002A017E"/>
    <w:rsid w:val="002A049A"/>
    <w:rsid w:val="002A0573"/>
    <w:rsid w:val="002A0E06"/>
    <w:rsid w:val="002A153F"/>
    <w:rsid w:val="002A233D"/>
    <w:rsid w:val="002A2E2F"/>
    <w:rsid w:val="002A3170"/>
    <w:rsid w:val="002A31FD"/>
    <w:rsid w:val="002A456B"/>
    <w:rsid w:val="002A5F0D"/>
    <w:rsid w:val="002A67C9"/>
    <w:rsid w:val="002A69B3"/>
    <w:rsid w:val="002A7D68"/>
    <w:rsid w:val="002B0DF3"/>
    <w:rsid w:val="002B11D3"/>
    <w:rsid w:val="002B4221"/>
    <w:rsid w:val="002B4D97"/>
    <w:rsid w:val="002B519A"/>
    <w:rsid w:val="002B6701"/>
    <w:rsid w:val="002B67AE"/>
    <w:rsid w:val="002B7B14"/>
    <w:rsid w:val="002C0AFE"/>
    <w:rsid w:val="002C25E1"/>
    <w:rsid w:val="002C2A14"/>
    <w:rsid w:val="002C2DD3"/>
    <w:rsid w:val="002C31FC"/>
    <w:rsid w:val="002C359C"/>
    <w:rsid w:val="002C3D19"/>
    <w:rsid w:val="002C50B5"/>
    <w:rsid w:val="002C5FDA"/>
    <w:rsid w:val="002C6DE4"/>
    <w:rsid w:val="002C7AE9"/>
    <w:rsid w:val="002D1CCB"/>
    <w:rsid w:val="002D2026"/>
    <w:rsid w:val="002D3438"/>
    <w:rsid w:val="002D3470"/>
    <w:rsid w:val="002D3F96"/>
    <w:rsid w:val="002D4A98"/>
    <w:rsid w:val="002D57BD"/>
    <w:rsid w:val="002D5929"/>
    <w:rsid w:val="002D6624"/>
    <w:rsid w:val="002D7C7D"/>
    <w:rsid w:val="002D7DB9"/>
    <w:rsid w:val="002E0B7F"/>
    <w:rsid w:val="002E1EE3"/>
    <w:rsid w:val="002E1F4F"/>
    <w:rsid w:val="002E20EB"/>
    <w:rsid w:val="002E408F"/>
    <w:rsid w:val="002E5AF0"/>
    <w:rsid w:val="002E5F04"/>
    <w:rsid w:val="002E621E"/>
    <w:rsid w:val="002E6ABD"/>
    <w:rsid w:val="002E6B46"/>
    <w:rsid w:val="002F0AD9"/>
    <w:rsid w:val="002F0B7E"/>
    <w:rsid w:val="002F15F6"/>
    <w:rsid w:val="002F2C6F"/>
    <w:rsid w:val="002F2D34"/>
    <w:rsid w:val="002F2D4D"/>
    <w:rsid w:val="002F3DED"/>
    <w:rsid w:val="002F3F1F"/>
    <w:rsid w:val="002F461E"/>
    <w:rsid w:val="002F5FAD"/>
    <w:rsid w:val="002F64A5"/>
    <w:rsid w:val="002F722F"/>
    <w:rsid w:val="002F7E33"/>
    <w:rsid w:val="002F7E5D"/>
    <w:rsid w:val="00300245"/>
    <w:rsid w:val="00300606"/>
    <w:rsid w:val="0030076A"/>
    <w:rsid w:val="0030078C"/>
    <w:rsid w:val="00301900"/>
    <w:rsid w:val="00302083"/>
    <w:rsid w:val="00302117"/>
    <w:rsid w:val="00302A28"/>
    <w:rsid w:val="003037DB"/>
    <w:rsid w:val="00305579"/>
    <w:rsid w:val="0030581F"/>
    <w:rsid w:val="00306546"/>
    <w:rsid w:val="00306C39"/>
    <w:rsid w:val="00307BEA"/>
    <w:rsid w:val="00310443"/>
    <w:rsid w:val="003107CC"/>
    <w:rsid w:val="00311098"/>
    <w:rsid w:val="0031149E"/>
    <w:rsid w:val="00311754"/>
    <w:rsid w:val="003117FD"/>
    <w:rsid w:val="00313930"/>
    <w:rsid w:val="00313CC6"/>
    <w:rsid w:val="00313FF7"/>
    <w:rsid w:val="0031500E"/>
    <w:rsid w:val="00315586"/>
    <w:rsid w:val="00315710"/>
    <w:rsid w:val="00316C48"/>
    <w:rsid w:val="00316EC7"/>
    <w:rsid w:val="003201F6"/>
    <w:rsid w:val="00320AC7"/>
    <w:rsid w:val="00320FF1"/>
    <w:rsid w:val="00321D0F"/>
    <w:rsid w:val="00321D27"/>
    <w:rsid w:val="003220CF"/>
    <w:rsid w:val="003234B8"/>
    <w:rsid w:val="003242BD"/>
    <w:rsid w:val="00324304"/>
    <w:rsid w:val="003243FF"/>
    <w:rsid w:val="00325519"/>
    <w:rsid w:val="0032636C"/>
    <w:rsid w:val="00326F5A"/>
    <w:rsid w:val="003271EE"/>
    <w:rsid w:val="00327C42"/>
    <w:rsid w:val="003300F1"/>
    <w:rsid w:val="0033037F"/>
    <w:rsid w:val="003306FC"/>
    <w:rsid w:val="0033222E"/>
    <w:rsid w:val="003336F6"/>
    <w:rsid w:val="00333834"/>
    <w:rsid w:val="00333DE1"/>
    <w:rsid w:val="00333E3D"/>
    <w:rsid w:val="00334622"/>
    <w:rsid w:val="003359ED"/>
    <w:rsid w:val="00335EED"/>
    <w:rsid w:val="00336677"/>
    <w:rsid w:val="003372B8"/>
    <w:rsid w:val="003379C4"/>
    <w:rsid w:val="00340662"/>
    <w:rsid w:val="00341842"/>
    <w:rsid w:val="00341E4B"/>
    <w:rsid w:val="003421F6"/>
    <w:rsid w:val="00342B83"/>
    <w:rsid w:val="00343035"/>
    <w:rsid w:val="003430F3"/>
    <w:rsid w:val="00343206"/>
    <w:rsid w:val="0034360C"/>
    <w:rsid w:val="003449F5"/>
    <w:rsid w:val="00346835"/>
    <w:rsid w:val="003501A1"/>
    <w:rsid w:val="00350E7B"/>
    <w:rsid w:val="003519C7"/>
    <w:rsid w:val="00353020"/>
    <w:rsid w:val="003533B1"/>
    <w:rsid w:val="00353542"/>
    <w:rsid w:val="00354322"/>
    <w:rsid w:val="00354977"/>
    <w:rsid w:val="003558A0"/>
    <w:rsid w:val="003559CF"/>
    <w:rsid w:val="0035659D"/>
    <w:rsid w:val="00356A72"/>
    <w:rsid w:val="00360322"/>
    <w:rsid w:val="003614A9"/>
    <w:rsid w:val="00361823"/>
    <w:rsid w:val="00361A60"/>
    <w:rsid w:val="00362B4E"/>
    <w:rsid w:val="0036300E"/>
    <w:rsid w:val="003633D0"/>
    <w:rsid w:val="00363419"/>
    <w:rsid w:val="00364301"/>
    <w:rsid w:val="003643B2"/>
    <w:rsid w:val="003647F3"/>
    <w:rsid w:val="00365966"/>
    <w:rsid w:val="003669EF"/>
    <w:rsid w:val="00366FA7"/>
    <w:rsid w:val="00367149"/>
    <w:rsid w:val="00367911"/>
    <w:rsid w:val="00367AB6"/>
    <w:rsid w:val="00370D32"/>
    <w:rsid w:val="00370EF1"/>
    <w:rsid w:val="00371661"/>
    <w:rsid w:val="00371C91"/>
    <w:rsid w:val="00372D3D"/>
    <w:rsid w:val="00372EFA"/>
    <w:rsid w:val="00374603"/>
    <w:rsid w:val="00375F98"/>
    <w:rsid w:val="00381106"/>
    <w:rsid w:val="003831E9"/>
    <w:rsid w:val="00383929"/>
    <w:rsid w:val="00383A1B"/>
    <w:rsid w:val="00383E09"/>
    <w:rsid w:val="003843C1"/>
    <w:rsid w:val="003853FE"/>
    <w:rsid w:val="00385737"/>
    <w:rsid w:val="003857B9"/>
    <w:rsid w:val="00385D42"/>
    <w:rsid w:val="003862A9"/>
    <w:rsid w:val="00386AC7"/>
    <w:rsid w:val="0039017C"/>
    <w:rsid w:val="003917D7"/>
    <w:rsid w:val="00392283"/>
    <w:rsid w:val="00392878"/>
    <w:rsid w:val="00392B8F"/>
    <w:rsid w:val="00392D6B"/>
    <w:rsid w:val="00393666"/>
    <w:rsid w:val="0039692D"/>
    <w:rsid w:val="003979AA"/>
    <w:rsid w:val="003A3248"/>
    <w:rsid w:val="003A4AA5"/>
    <w:rsid w:val="003A4FA8"/>
    <w:rsid w:val="003A5C81"/>
    <w:rsid w:val="003A5E50"/>
    <w:rsid w:val="003A6EAB"/>
    <w:rsid w:val="003B019D"/>
    <w:rsid w:val="003B0AA0"/>
    <w:rsid w:val="003B1746"/>
    <w:rsid w:val="003B1976"/>
    <w:rsid w:val="003B1E86"/>
    <w:rsid w:val="003B26CB"/>
    <w:rsid w:val="003B2BA0"/>
    <w:rsid w:val="003B35BB"/>
    <w:rsid w:val="003B5999"/>
    <w:rsid w:val="003B5D65"/>
    <w:rsid w:val="003B697F"/>
    <w:rsid w:val="003B7439"/>
    <w:rsid w:val="003C12B1"/>
    <w:rsid w:val="003C17DD"/>
    <w:rsid w:val="003C1AAC"/>
    <w:rsid w:val="003C22F5"/>
    <w:rsid w:val="003C2AE7"/>
    <w:rsid w:val="003C3841"/>
    <w:rsid w:val="003C44A0"/>
    <w:rsid w:val="003C4B8C"/>
    <w:rsid w:val="003C4DD4"/>
    <w:rsid w:val="003C56A1"/>
    <w:rsid w:val="003C5FF0"/>
    <w:rsid w:val="003C658F"/>
    <w:rsid w:val="003C6C20"/>
    <w:rsid w:val="003C7217"/>
    <w:rsid w:val="003C75E6"/>
    <w:rsid w:val="003C7B41"/>
    <w:rsid w:val="003C7D25"/>
    <w:rsid w:val="003D03C8"/>
    <w:rsid w:val="003D0546"/>
    <w:rsid w:val="003D0564"/>
    <w:rsid w:val="003D09A7"/>
    <w:rsid w:val="003D1AB9"/>
    <w:rsid w:val="003D1E99"/>
    <w:rsid w:val="003D2058"/>
    <w:rsid w:val="003D2240"/>
    <w:rsid w:val="003D2CFF"/>
    <w:rsid w:val="003D34A8"/>
    <w:rsid w:val="003D44CB"/>
    <w:rsid w:val="003D49EE"/>
    <w:rsid w:val="003E086B"/>
    <w:rsid w:val="003E19D7"/>
    <w:rsid w:val="003E1C0B"/>
    <w:rsid w:val="003E28E0"/>
    <w:rsid w:val="003E2C1A"/>
    <w:rsid w:val="003E2F46"/>
    <w:rsid w:val="003E383D"/>
    <w:rsid w:val="003E4392"/>
    <w:rsid w:val="003E4630"/>
    <w:rsid w:val="003E4779"/>
    <w:rsid w:val="003E524F"/>
    <w:rsid w:val="003E5DA3"/>
    <w:rsid w:val="003E6921"/>
    <w:rsid w:val="003E6C5B"/>
    <w:rsid w:val="003E6D21"/>
    <w:rsid w:val="003E7189"/>
    <w:rsid w:val="003E7241"/>
    <w:rsid w:val="003E76FF"/>
    <w:rsid w:val="003E7A8A"/>
    <w:rsid w:val="003E7C5F"/>
    <w:rsid w:val="003F1091"/>
    <w:rsid w:val="003F117F"/>
    <w:rsid w:val="003F159D"/>
    <w:rsid w:val="003F1A17"/>
    <w:rsid w:val="003F1F44"/>
    <w:rsid w:val="003F1F9D"/>
    <w:rsid w:val="003F20D1"/>
    <w:rsid w:val="003F24F1"/>
    <w:rsid w:val="003F33D0"/>
    <w:rsid w:val="003F38C3"/>
    <w:rsid w:val="003F485F"/>
    <w:rsid w:val="003F4B68"/>
    <w:rsid w:val="003F517E"/>
    <w:rsid w:val="003F5309"/>
    <w:rsid w:val="003F690E"/>
    <w:rsid w:val="003F6FD6"/>
    <w:rsid w:val="003F703D"/>
    <w:rsid w:val="0040031F"/>
    <w:rsid w:val="00403627"/>
    <w:rsid w:val="00403DEF"/>
    <w:rsid w:val="004043BA"/>
    <w:rsid w:val="00406D35"/>
    <w:rsid w:val="0041036E"/>
    <w:rsid w:val="00411178"/>
    <w:rsid w:val="00411508"/>
    <w:rsid w:val="00411B61"/>
    <w:rsid w:val="00411D15"/>
    <w:rsid w:val="00412489"/>
    <w:rsid w:val="004130FF"/>
    <w:rsid w:val="004136CB"/>
    <w:rsid w:val="00413841"/>
    <w:rsid w:val="00414923"/>
    <w:rsid w:val="00414D30"/>
    <w:rsid w:val="0041503B"/>
    <w:rsid w:val="004173C7"/>
    <w:rsid w:val="004222D7"/>
    <w:rsid w:val="00424B3B"/>
    <w:rsid w:val="00425335"/>
    <w:rsid w:val="004257AD"/>
    <w:rsid w:val="00426E1F"/>
    <w:rsid w:val="004272F1"/>
    <w:rsid w:val="004273E2"/>
    <w:rsid w:val="00427882"/>
    <w:rsid w:val="00427A39"/>
    <w:rsid w:val="00427CE5"/>
    <w:rsid w:val="00427E1E"/>
    <w:rsid w:val="00427ECE"/>
    <w:rsid w:val="0043073A"/>
    <w:rsid w:val="00430CBB"/>
    <w:rsid w:val="004314F1"/>
    <w:rsid w:val="00432C63"/>
    <w:rsid w:val="0043431D"/>
    <w:rsid w:val="004345F2"/>
    <w:rsid w:val="004368BE"/>
    <w:rsid w:val="004368CA"/>
    <w:rsid w:val="004378D0"/>
    <w:rsid w:val="00437B19"/>
    <w:rsid w:val="00441887"/>
    <w:rsid w:val="0044191A"/>
    <w:rsid w:val="00441DDA"/>
    <w:rsid w:val="00442675"/>
    <w:rsid w:val="00442C86"/>
    <w:rsid w:val="00443515"/>
    <w:rsid w:val="004436C9"/>
    <w:rsid w:val="00443E2F"/>
    <w:rsid w:val="00445238"/>
    <w:rsid w:val="0044633E"/>
    <w:rsid w:val="00447298"/>
    <w:rsid w:val="00447993"/>
    <w:rsid w:val="00450877"/>
    <w:rsid w:val="00450CD8"/>
    <w:rsid w:val="00453E2C"/>
    <w:rsid w:val="00455345"/>
    <w:rsid w:val="00455840"/>
    <w:rsid w:val="00457B02"/>
    <w:rsid w:val="0046115B"/>
    <w:rsid w:val="004611D0"/>
    <w:rsid w:val="0046175D"/>
    <w:rsid w:val="0046197A"/>
    <w:rsid w:val="00462587"/>
    <w:rsid w:val="00463D55"/>
    <w:rsid w:val="0046404C"/>
    <w:rsid w:val="00464C84"/>
    <w:rsid w:val="00465EDB"/>
    <w:rsid w:val="00466253"/>
    <w:rsid w:val="0046675A"/>
    <w:rsid w:val="00467D83"/>
    <w:rsid w:val="0047084E"/>
    <w:rsid w:val="00471A5B"/>
    <w:rsid w:val="00472D0E"/>
    <w:rsid w:val="00472EBC"/>
    <w:rsid w:val="00474526"/>
    <w:rsid w:val="0047464B"/>
    <w:rsid w:val="00474B67"/>
    <w:rsid w:val="00474D54"/>
    <w:rsid w:val="00474E03"/>
    <w:rsid w:val="004755CC"/>
    <w:rsid w:val="004758A4"/>
    <w:rsid w:val="00476CE9"/>
    <w:rsid w:val="00477FF2"/>
    <w:rsid w:val="004802E0"/>
    <w:rsid w:val="004803E6"/>
    <w:rsid w:val="00480F8B"/>
    <w:rsid w:val="00482BB3"/>
    <w:rsid w:val="00483466"/>
    <w:rsid w:val="00484601"/>
    <w:rsid w:val="004846B2"/>
    <w:rsid w:val="00485111"/>
    <w:rsid w:val="00485505"/>
    <w:rsid w:val="004862A3"/>
    <w:rsid w:val="00487394"/>
    <w:rsid w:val="00487425"/>
    <w:rsid w:val="00491CA7"/>
    <w:rsid w:val="004933E8"/>
    <w:rsid w:val="00493CA8"/>
    <w:rsid w:val="004965CA"/>
    <w:rsid w:val="004A0B23"/>
    <w:rsid w:val="004A188D"/>
    <w:rsid w:val="004A20CE"/>
    <w:rsid w:val="004A235A"/>
    <w:rsid w:val="004A2A63"/>
    <w:rsid w:val="004A3FDE"/>
    <w:rsid w:val="004A4740"/>
    <w:rsid w:val="004A57CF"/>
    <w:rsid w:val="004A645A"/>
    <w:rsid w:val="004B0506"/>
    <w:rsid w:val="004B1278"/>
    <w:rsid w:val="004B172E"/>
    <w:rsid w:val="004B199A"/>
    <w:rsid w:val="004B1E2C"/>
    <w:rsid w:val="004B29F1"/>
    <w:rsid w:val="004B2DD6"/>
    <w:rsid w:val="004B2E23"/>
    <w:rsid w:val="004B30FC"/>
    <w:rsid w:val="004B3510"/>
    <w:rsid w:val="004B41C3"/>
    <w:rsid w:val="004B63BA"/>
    <w:rsid w:val="004B6C37"/>
    <w:rsid w:val="004C0325"/>
    <w:rsid w:val="004C033F"/>
    <w:rsid w:val="004C0441"/>
    <w:rsid w:val="004C06CC"/>
    <w:rsid w:val="004C06EA"/>
    <w:rsid w:val="004C0970"/>
    <w:rsid w:val="004C0B2E"/>
    <w:rsid w:val="004C163D"/>
    <w:rsid w:val="004C1C32"/>
    <w:rsid w:val="004C1EC3"/>
    <w:rsid w:val="004C2413"/>
    <w:rsid w:val="004C2547"/>
    <w:rsid w:val="004C29AE"/>
    <w:rsid w:val="004C2F20"/>
    <w:rsid w:val="004C35BA"/>
    <w:rsid w:val="004C3E7F"/>
    <w:rsid w:val="004C5340"/>
    <w:rsid w:val="004C58F1"/>
    <w:rsid w:val="004C5E55"/>
    <w:rsid w:val="004C62CD"/>
    <w:rsid w:val="004D0042"/>
    <w:rsid w:val="004D0DD1"/>
    <w:rsid w:val="004D100B"/>
    <w:rsid w:val="004D20A1"/>
    <w:rsid w:val="004D2E83"/>
    <w:rsid w:val="004D2F5B"/>
    <w:rsid w:val="004D3D55"/>
    <w:rsid w:val="004D44D2"/>
    <w:rsid w:val="004D4B89"/>
    <w:rsid w:val="004D4D24"/>
    <w:rsid w:val="004D4E57"/>
    <w:rsid w:val="004D76B7"/>
    <w:rsid w:val="004E0030"/>
    <w:rsid w:val="004E1F6C"/>
    <w:rsid w:val="004E339E"/>
    <w:rsid w:val="004E3AB6"/>
    <w:rsid w:val="004E4BA2"/>
    <w:rsid w:val="004E4C12"/>
    <w:rsid w:val="004E5A15"/>
    <w:rsid w:val="004E5DCC"/>
    <w:rsid w:val="004E6D07"/>
    <w:rsid w:val="004E755C"/>
    <w:rsid w:val="004E7AA4"/>
    <w:rsid w:val="004E7D82"/>
    <w:rsid w:val="004F0052"/>
    <w:rsid w:val="004F18C5"/>
    <w:rsid w:val="004F2099"/>
    <w:rsid w:val="004F39CE"/>
    <w:rsid w:val="004F3C2D"/>
    <w:rsid w:val="004F4696"/>
    <w:rsid w:val="004F4C04"/>
    <w:rsid w:val="004F4D29"/>
    <w:rsid w:val="004F4F77"/>
    <w:rsid w:val="004F6102"/>
    <w:rsid w:val="004F6247"/>
    <w:rsid w:val="004F63A8"/>
    <w:rsid w:val="004F6904"/>
    <w:rsid w:val="004F6E86"/>
    <w:rsid w:val="004F7729"/>
    <w:rsid w:val="00500AAB"/>
    <w:rsid w:val="005018A5"/>
    <w:rsid w:val="00502689"/>
    <w:rsid w:val="00503DDE"/>
    <w:rsid w:val="005056B5"/>
    <w:rsid w:val="00505D55"/>
    <w:rsid w:val="0051344B"/>
    <w:rsid w:val="00514E96"/>
    <w:rsid w:val="0051587F"/>
    <w:rsid w:val="00517277"/>
    <w:rsid w:val="00517576"/>
    <w:rsid w:val="00517771"/>
    <w:rsid w:val="005207B8"/>
    <w:rsid w:val="0052089E"/>
    <w:rsid w:val="00520FF2"/>
    <w:rsid w:val="0052185A"/>
    <w:rsid w:val="0052253C"/>
    <w:rsid w:val="00523DE3"/>
    <w:rsid w:val="00524DAF"/>
    <w:rsid w:val="005260F5"/>
    <w:rsid w:val="00526521"/>
    <w:rsid w:val="00526575"/>
    <w:rsid w:val="00526586"/>
    <w:rsid w:val="00527013"/>
    <w:rsid w:val="005270AA"/>
    <w:rsid w:val="0053008B"/>
    <w:rsid w:val="005303A7"/>
    <w:rsid w:val="00531C87"/>
    <w:rsid w:val="005323F7"/>
    <w:rsid w:val="00533962"/>
    <w:rsid w:val="00533A79"/>
    <w:rsid w:val="00535019"/>
    <w:rsid w:val="00535535"/>
    <w:rsid w:val="00535728"/>
    <w:rsid w:val="00541D7B"/>
    <w:rsid w:val="00542345"/>
    <w:rsid w:val="00543AFB"/>
    <w:rsid w:val="00543E25"/>
    <w:rsid w:val="00544A0E"/>
    <w:rsid w:val="00545079"/>
    <w:rsid w:val="00545D55"/>
    <w:rsid w:val="0054676B"/>
    <w:rsid w:val="005478E2"/>
    <w:rsid w:val="005504A5"/>
    <w:rsid w:val="00554865"/>
    <w:rsid w:val="0055505A"/>
    <w:rsid w:val="005559F9"/>
    <w:rsid w:val="00555DF2"/>
    <w:rsid w:val="005562F6"/>
    <w:rsid w:val="005564AA"/>
    <w:rsid w:val="00556D72"/>
    <w:rsid w:val="00557112"/>
    <w:rsid w:val="005574F3"/>
    <w:rsid w:val="005576FF"/>
    <w:rsid w:val="00557944"/>
    <w:rsid w:val="00560844"/>
    <w:rsid w:val="0056118E"/>
    <w:rsid w:val="005612F3"/>
    <w:rsid w:val="0056232F"/>
    <w:rsid w:val="005637AC"/>
    <w:rsid w:val="005642D7"/>
    <w:rsid w:val="0056463B"/>
    <w:rsid w:val="00564B34"/>
    <w:rsid w:val="00564C1D"/>
    <w:rsid w:val="005659CC"/>
    <w:rsid w:val="0056657F"/>
    <w:rsid w:val="00566603"/>
    <w:rsid w:val="00570123"/>
    <w:rsid w:val="00570901"/>
    <w:rsid w:val="00570CF3"/>
    <w:rsid w:val="00570D71"/>
    <w:rsid w:val="00570FD5"/>
    <w:rsid w:val="005710A9"/>
    <w:rsid w:val="00571860"/>
    <w:rsid w:val="00571E46"/>
    <w:rsid w:val="00574222"/>
    <w:rsid w:val="0057427C"/>
    <w:rsid w:val="00574425"/>
    <w:rsid w:val="00574B7A"/>
    <w:rsid w:val="00576C6A"/>
    <w:rsid w:val="00576D2E"/>
    <w:rsid w:val="005770C4"/>
    <w:rsid w:val="00577274"/>
    <w:rsid w:val="005774EE"/>
    <w:rsid w:val="00577966"/>
    <w:rsid w:val="00577A6E"/>
    <w:rsid w:val="0058000C"/>
    <w:rsid w:val="005802C5"/>
    <w:rsid w:val="00580E9F"/>
    <w:rsid w:val="00581559"/>
    <w:rsid w:val="00581ED4"/>
    <w:rsid w:val="00583476"/>
    <w:rsid w:val="00583CFD"/>
    <w:rsid w:val="00583D3C"/>
    <w:rsid w:val="00584B29"/>
    <w:rsid w:val="00586F46"/>
    <w:rsid w:val="00587E60"/>
    <w:rsid w:val="00590788"/>
    <w:rsid w:val="005909C7"/>
    <w:rsid w:val="00590E27"/>
    <w:rsid w:val="00591510"/>
    <w:rsid w:val="00591641"/>
    <w:rsid w:val="00593429"/>
    <w:rsid w:val="005941F1"/>
    <w:rsid w:val="00594911"/>
    <w:rsid w:val="005952D7"/>
    <w:rsid w:val="00595CC4"/>
    <w:rsid w:val="00596D7C"/>
    <w:rsid w:val="005A1443"/>
    <w:rsid w:val="005A29DC"/>
    <w:rsid w:val="005A2D93"/>
    <w:rsid w:val="005A3804"/>
    <w:rsid w:val="005A424A"/>
    <w:rsid w:val="005A42AC"/>
    <w:rsid w:val="005A4AA1"/>
    <w:rsid w:val="005A50A0"/>
    <w:rsid w:val="005A53E3"/>
    <w:rsid w:val="005A70F6"/>
    <w:rsid w:val="005A7C7D"/>
    <w:rsid w:val="005B002E"/>
    <w:rsid w:val="005B04F7"/>
    <w:rsid w:val="005B0A32"/>
    <w:rsid w:val="005B1188"/>
    <w:rsid w:val="005B18F0"/>
    <w:rsid w:val="005B1949"/>
    <w:rsid w:val="005B1A9D"/>
    <w:rsid w:val="005B3FD1"/>
    <w:rsid w:val="005B4105"/>
    <w:rsid w:val="005B4906"/>
    <w:rsid w:val="005B4989"/>
    <w:rsid w:val="005B4D24"/>
    <w:rsid w:val="005B518B"/>
    <w:rsid w:val="005B6291"/>
    <w:rsid w:val="005B6484"/>
    <w:rsid w:val="005B76A8"/>
    <w:rsid w:val="005B7E3E"/>
    <w:rsid w:val="005C037F"/>
    <w:rsid w:val="005C1974"/>
    <w:rsid w:val="005C1F75"/>
    <w:rsid w:val="005C2AB7"/>
    <w:rsid w:val="005C371B"/>
    <w:rsid w:val="005C38ED"/>
    <w:rsid w:val="005C4973"/>
    <w:rsid w:val="005C4995"/>
    <w:rsid w:val="005C4A37"/>
    <w:rsid w:val="005C5258"/>
    <w:rsid w:val="005C5AE9"/>
    <w:rsid w:val="005C5FFE"/>
    <w:rsid w:val="005C62CA"/>
    <w:rsid w:val="005C64BC"/>
    <w:rsid w:val="005C6AA0"/>
    <w:rsid w:val="005C7815"/>
    <w:rsid w:val="005D0137"/>
    <w:rsid w:val="005D165C"/>
    <w:rsid w:val="005D1CA1"/>
    <w:rsid w:val="005D221B"/>
    <w:rsid w:val="005D31E5"/>
    <w:rsid w:val="005D3625"/>
    <w:rsid w:val="005D4844"/>
    <w:rsid w:val="005D48DD"/>
    <w:rsid w:val="005D4BA3"/>
    <w:rsid w:val="005D53D0"/>
    <w:rsid w:val="005D5641"/>
    <w:rsid w:val="005D776E"/>
    <w:rsid w:val="005E010B"/>
    <w:rsid w:val="005E0568"/>
    <w:rsid w:val="005E1FC6"/>
    <w:rsid w:val="005E3D73"/>
    <w:rsid w:val="005E40CA"/>
    <w:rsid w:val="005E4949"/>
    <w:rsid w:val="005E4A87"/>
    <w:rsid w:val="005E51F9"/>
    <w:rsid w:val="005E58BE"/>
    <w:rsid w:val="005E5DE2"/>
    <w:rsid w:val="005E7001"/>
    <w:rsid w:val="005E74FD"/>
    <w:rsid w:val="005F0D52"/>
    <w:rsid w:val="005F4EA5"/>
    <w:rsid w:val="005F50E0"/>
    <w:rsid w:val="005F62C0"/>
    <w:rsid w:val="005F661B"/>
    <w:rsid w:val="005F6688"/>
    <w:rsid w:val="005F68C9"/>
    <w:rsid w:val="005F6DB1"/>
    <w:rsid w:val="005F6F31"/>
    <w:rsid w:val="005F7AC0"/>
    <w:rsid w:val="005F7D2F"/>
    <w:rsid w:val="005F7DAD"/>
    <w:rsid w:val="00600561"/>
    <w:rsid w:val="00600866"/>
    <w:rsid w:val="006012E9"/>
    <w:rsid w:val="00601536"/>
    <w:rsid w:val="00601984"/>
    <w:rsid w:val="006023DC"/>
    <w:rsid w:val="00602CAD"/>
    <w:rsid w:val="006030F6"/>
    <w:rsid w:val="0060310F"/>
    <w:rsid w:val="00604FF8"/>
    <w:rsid w:val="006057A2"/>
    <w:rsid w:val="00606E69"/>
    <w:rsid w:val="00606F16"/>
    <w:rsid w:val="00607BA9"/>
    <w:rsid w:val="00610107"/>
    <w:rsid w:val="00610579"/>
    <w:rsid w:val="00610C8B"/>
    <w:rsid w:val="00611E13"/>
    <w:rsid w:val="0061281C"/>
    <w:rsid w:val="0061593D"/>
    <w:rsid w:val="006161A9"/>
    <w:rsid w:val="00617887"/>
    <w:rsid w:val="00617C1E"/>
    <w:rsid w:val="0062037E"/>
    <w:rsid w:val="00620C85"/>
    <w:rsid w:val="0062192D"/>
    <w:rsid w:val="00621CA2"/>
    <w:rsid w:val="00622B4B"/>
    <w:rsid w:val="0062450A"/>
    <w:rsid w:val="006245BC"/>
    <w:rsid w:val="0062464D"/>
    <w:rsid w:val="0062464F"/>
    <w:rsid w:val="0062484F"/>
    <w:rsid w:val="0062633F"/>
    <w:rsid w:val="00630B21"/>
    <w:rsid w:val="00630DF5"/>
    <w:rsid w:val="00632DEC"/>
    <w:rsid w:val="00633979"/>
    <w:rsid w:val="00633B12"/>
    <w:rsid w:val="00633B4D"/>
    <w:rsid w:val="0063409A"/>
    <w:rsid w:val="00634659"/>
    <w:rsid w:val="00634F16"/>
    <w:rsid w:val="006357CD"/>
    <w:rsid w:val="006359A7"/>
    <w:rsid w:val="00636AC0"/>
    <w:rsid w:val="00637902"/>
    <w:rsid w:val="00640356"/>
    <w:rsid w:val="006406C6"/>
    <w:rsid w:val="00641081"/>
    <w:rsid w:val="0064166C"/>
    <w:rsid w:val="00641EB5"/>
    <w:rsid w:val="00641F4E"/>
    <w:rsid w:val="0064260C"/>
    <w:rsid w:val="0064275D"/>
    <w:rsid w:val="006434B1"/>
    <w:rsid w:val="00643BB1"/>
    <w:rsid w:val="00645309"/>
    <w:rsid w:val="006459C0"/>
    <w:rsid w:val="00645B93"/>
    <w:rsid w:val="00647C28"/>
    <w:rsid w:val="0065040A"/>
    <w:rsid w:val="00650AF6"/>
    <w:rsid w:val="00650E49"/>
    <w:rsid w:val="00652BB5"/>
    <w:rsid w:val="0065307A"/>
    <w:rsid w:val="0065373E"/>
    <w:rsid w:val="00653B12"/>
    <w:rsid w:val="006541E5"/>
    <w:rsid w:val="0065493B"/>
    <w:rsid w:val="00654AD0"/>
    <w:rsid w:val="00660340"/>
    <w:rsid w:val="00660A56"/>
    <w:rsid w:val="00661394"/>
    <w:rsid w:val="00661449"/>
    <w:rsid w:val="006616D2"/>
    <w:rsid w:val="00662202"/>
    <w:rsid w:val="00662627"/>
    <w:rsid w:val="00662A48"/>
    <w:rsid w:val="006641BB"/>
    <w:rsid w:val="0066483D"/>
    <w:rsid w:val="00664D07"/>
    <w:rsid w:val="00665632"/>
    <w:rsid w:val="0066637F"/>
    <w:rsid w:val="0066649C"/>
    <w:rsid w:val="0066686F"/>
    <w:rsid w:val="00666B71"/>
    <w:rsid w:val="0067013F"/>
    <w:rsid w:val="00670BE7"/>
    <w:rsid w:val="00670C2B"/>
    <w:rsid w:val="00670C41"/>
    <w:rsid w:val="00671604"/>
    <w:rsid w:val="00672106"/>
    <w:rsid w:val="006722FA"/>
    <w:rsid w:val="006727C5"/>
    <w:rsid w:val="006730BA"/>
    <w:rsid w:val="00673376"/>
    <w:rsid w:val="00673876"/>
    <w:rsid w:val="00674721"/>
    <w:rsid w:val="006748E9"/>
    <w:rsid w:val="0067572B"/>
    <w:rsid w:val="00675F96"/>
    <w:rsid w:val="006764E2"/>
    <w:rsid w:val="00676974"/>
    <w:rsid w:val="006778F4"/>
    <w:rsid w:val="00677FC1"/>
    <w:rsid w:val="00680D91"/>
    <w:rsid w:val="00680FAE"/>
    <w:rsid w:val="00681119"/>
    <w:rsid w:val="00681555"/>
    <w:rsid w:val="006818E2"/>
    <w:rsid w:val="00681A02"/>
    <w:rsid w:val="006821C9"/>
    <w:rsid w:val="00682542"/>
    <w:rsid w:val="0068313C"/>
    <w:rsid w:val="006833EC"/>
    <w:rsid w:val="0068359F"/>
    <w:rsid w:val="00683DC9"/>
    <w:rsid w:val="00685676"/>
    <w:rsid w:val="00685DFA"/>
    <w:rsid w:val="0068679A"/>
    <w:rsid w:val="00686C67"/>
    <w:rsid w:val="006870B6"/>
    <w:rsid w:val="0068791D"/>
    <w:rsid w:val="00687D33"/>
    <w:rsid w:val="00687E85"/>
    <w:rsid w:val="00690FE0"/>
    <w:rsid w:val="00691356"/>
    <w:rsid w:val="00691C12"/>
    <w:rsid w:val="00693385"/>
    <w:rsid w:val="00694FD1"/>
    <w:rsid w:val="0069516A"/>
    <w:rsid w:val="006952FE"/>
    <w:rsid w:val="00696150"/>
    <w:rsid w:val="006974EA"/>
    <w:rsid w:val="00697562"/>
    <w:rsid w:val="00697EAE"/>
    <w:rsid w:val="006A0863"/>
    <w:rsid w:val="006A11F1"/>
    <w:rsid w:val="006A38DA"/>
    <w:rsid w:val="006A3D04"/>
    <w:rsid w:val="006A403A"/>
    <w:rsid w:val="006A46C8"/>
    <w:rsid w:val="006A4FE2"/>
    <w:rsid w:val="006A558A"/>
    <w:rsid w:val="006A5A8E"/>
    <w:rsid w:val="006A5F3D"/>
    <w:rsid w:val="006A765F"/>
    <w:rsid w:val="006A7B9F"/>
    <w:rsid w:val="006B1719"/>
    <w:rsid w:val="006B1F23"/>
    <w:rsid w:val="006B211E"/>
    <w:rsid w:val="006B3B66"/>
    <w:rsid w:val="006B3C66"/>
    <w:rsid w:val="006B478E"/>
    <w:rsid w:val="006B52E1"/>
    <w:rsid w:val="006B53D6"/>
    <w:rsid w:val="006B601F"/>
    <w:rsid w:val="006B6177"/>
    <w:rsid w:val="006B6401"/>
    <w:rsid w:val="006B65E1"/>
    <w:rsid w:val="006B7877"/>
    <w:rsid w:val="006B7C80"/>
    <w:rsid w:val="006C0687"/>
    <w:rsid w:val="006C0C76"/>
    <w:rsid w:val="006C176A"/>
    <w:rsid w:val="006C1A37"/>
    <w:rsid w:val="006C34C1"/>
    <w:rsid w:val="006C35E3"/>
    <w:rsid w:val="006C3703"/>
    <w:rsid w:val="006C4D21"/>
    <w:rsid w:val="006C5599"/>
    <w:rsid w:val="006C5D97"/>
    <w:rsid w:val="006C65C4"/>
    <w:rsid w:val="006C6EBC"/>
    <w:rsid w:val="006C7257"/>
    <w:rsid w:val="006C72A1"/>
    <w:rsid w:val="006C7799"/>
    <w:rsid w:val="006C7F88"/>
    <w:rsid w:val="006D0728"/>
    <w:rsid w:val="006D0F2D"/>
    <w:rsid w:val="006D0F41"/>
    <w:rsid w:val="006D11F3"/>
    <w:rsid w:val="006D1308"/>
    <w:rsid w:val="006D171E"/>
    <w:rsid w:val="006D1B09"/>
    <w:rsid w:val="006D1E50"/>
    <w:rsid w:val="006D1EAF"/>
    <w:rsid w:val="006D267A"/>
    <w:rsid w:val="006D2F55"/>
    <w:rsid w:val="006D3C63"/>
    <w:rsid w:val="006D4C4E"/>
    <w:rsid w:val="006D4CF7"/>
    <w:rsid w:val="006D501B"/>
    <w:rsid w:val="006D57B6"/>
    <w:rsid w:val="006D6678"/>
    <w:rsid w:val="006D790D"/>
    <w:rsid w:val="006D7AE6"/>
    <w:rsid w:val="006E00A6"/>
    <w:rsid w:val="006E0881"/>
    <w:rsid w:val="006E1260"/>
    <w:rsid w:val="006E1559"/>
    <w:rsid w:val="006E1F86"/>
    <w:rsid w:val="006E2127"/>
    <w:rsid w:val="006E3015"/>
    <w:rsid w:val="006E3132"/>
    <w:rsid w:val="006E378A"/>
    <w:rsid w:val="006E583C"/>
    <w:rsid w:val="006E5F66"/>
    <w:rsid w:val="006E6572"/>
    <w:rsid w:val="006E6EC3"/>
    <w:rsid w:val="006E71A5"/>
    <w:rsid w:val="006E7330"/>
    <w:rsid w:val="006E75A8"/>
    <w:rsid w:val="006E7AE5"/>
    <w:rsid w:val="006F0EE7"/>
    <w:rsid w:val="006F1047"/>
    <w:rsid w:val="006F1552"/>
    <w:rsid w:val="006F1FB0"/>
    <w:rsid w:val="006F24C3"/>
    <w:rsid w:val="006F2A6C"/>
    <w:rsid w:val="006F3156"/>
    <w:rsid w:val="006F3FBA"/>
    <w:rsid w:val="006F5603"/>
    <w:rsid w:val="006F5B5B"/>
    <w:rsid w:val="006F66E6"/>
    <w:rsid w:val="006F6FEC"/>
    <w:rsid w:val="00701237"/>
    <w:rsid w:val="007032FD"/>
    <w:rsid w:val="0070443C"/>
    <w:rsid w:val="007048B4"/>
    <w:rsid w:val="00704985"/>
    <w:rsid w:val="007062CD"/>
    <w:rsid w:val="00706ADC"/>
    <w:rsid w:val="00706C23"/>
    <w:rsid w:val="00710294"/>
    <w:rsid w:val="0071051B"/>
    <w:rsid w:val="00711769"/>
    <w:rsid w:val="00712F74"/>
    <w:rsid w:val="00713890"/>
    <w:rsid w:val="007139A0"/>
    <w:rsid w:val="00714758"/>
    <w:rsid w:val="00714801"/>
    <w:rsid w:val="00714C02"/>
    <w:rsid w:val="007155E3"/>
    <w:rsid w:val="0071584B"/>
    <w:rsid w:val="00715AF7"/>
    <w:rsid w:val="00715C96"/>
    <w:rsid w:val="007161D0"/>
    <w:rsid w:val="0071664B"/>
    <w:rsid w:val="00720EBF"/>
    <w:rsid w:val="0072217B"/>
    <w:rsid w:val="007233D9"/>
    <w:rsid w:val="00723C00"/>
    <w:rsid w:val="00723C3C"/>
    <w:rsid w:val="00726790"/>
    <w:rsid w:val="007269E1"/>
    <w:rsid w:val="00726D0A"/>
    <w:rsid w:val="00727385"/>
    <w:rsid w:val="00727FD7"/>
    <w:rsid w:val="00731B11"/>
    <w:rsid w:val="00731E7C"/>
    <w:rsid w:val="00732D4C"/>
    <w:rsid w:val="00732E64"/>
    <w:rsid w:val="00733D75"/>
    <w:rsid w:val="00734690"/>
    <w:rsid w:val="0073693C"/>
    <w:rsid w:val="00737138"/>
    <w:rsid w:val="00737343"/>
    <w:rsid w:val="007373AC"/>
    <w:rsid w:val="00737A56"/>
    <w:rsid w:val="0074016E"/>
    <w:rsid w:val="0074076B"/>
    <w:rsid w:val="00740799"/>
    <w:rsid w:val="00741870"/>
    <w:rsid w:val="00741D34"/>
    <w:rsid w:val="007420C8"/>
    <w:rsid w:val="00742B71"/>
    <w:rsid w:val="007441DE"/>
    <w:rsid w:val="007446A6"/>
    <w:rsid w:val="00744C6E"/>
    <w:rsid w:val="007458EA"/>
    <w:rsid w:val="00745B3D"/>
    <w:rsid w:val="00745B49"/>
    <w:rsid w:val="007469FB"/>
    <w:rsid w:val="00746AD7"/>
    <w:rsid w:val="00746C37"/>
    <w:rsid w:val="007475BF"/>
    <w:rsid w:val="00750022"/>
    <w:rsid w:val="007509A0"/>
    <w:rsid w:val="00752AFA"/>
    <w:rsid w:val="00753742"/>
    <w:rsid w:val="00753CCE"/>
    <w:rsid w:val="007542A9"/>
    <w:rsid w:val="00754EC0"/>
    <w:rsid w:val="0075681F"/>
    <w:rsid w:val="00756EED"/>
    <w:rsid w:val="00757475"/>
    <w:rsid w:val="00757B58"/>
    <w:rsid w:val="007619CE"/>
    <w:rsid w:val="00761D03"/>
    <w:rsid w:val="0076396C"/>
    <w:rsid w:val="00763E58"/>
    <w:rsid w:val="007664DC"/>
    <w:rsid w:val="00766DD7"/>
    <w:rsid w:val="007670D0"/>
    <w:rsid w:val="00767F0D"/>
    <w:rsid w:val="0077029D"/>
    <w:rsid w:val="007712DF"/>
    <w:rsid w:val="007716BC"/>
    <w:rsid w:val="00771A35"/>
    <w:rsid w:val="0077291B"/>
    <w:rsid w:val="007737B3"/>
    <w:rsid w:val="00774EEF"/>
    <w:rsid w:val="007754B6"/>
    <w:rsid w:val="00776432"/>
    <w:rsid w:val="0077691B"/>
    <w:rsid w:val="00777328"/>
    <w:rsid w:val="00777559"/>
    <w:rsid w:val="007779CB"/>
    <w:rsid w:val="00780063"/>
    <w:rsid w:val="00782685"/>
    <w:rsid w:val="00782B29"/>
    <w:rsid w:val="00782B74"/>
    <w:rsid w:val="007830E1"/>
    <w:rsid w:val="00783588"/>
    <w:rsid w:val="0078395A"/>
    <w:rsid w:val="007856EA"/>
    <w:rsid w:val="007869B5"/>
    <w:rsid w:val="007903A9"/>
    <w:rsid w:val="00790B05"/>
    <w:rsid w:val="00790E15"/>
    <w:rsid w:val="007935B4"/>
    <w:rsid w:val="007944EB"/>
    <w:rsid w:val="0079465C"/>
    <w:rsid w:val="0079501B"/>
    <w:rsid w:val="0079674A"/>
    <w:rsid w:val="00796793"/>
    <w:rsid w:val="00796FE0"/>
    <w:rsid w:val="0079701A"/>
    <w:rsid w:val="007A0418"/>
    <w:rsid w:val="007A0665"/>
    <w:rsid w:val="007A274E"/>
    <w:rsid w:val="007A3029"/>
    <w:rsid w:val="007A37C3"/>
    <w:rsid w:val="007A3922"/>
    <w:rsid w:val="007A44C0"/>
    <w:rsid w:val="007A4B12"/>
    <w:rsid w:val="007A5F37"/>
    <w:rsid w:val="007A67C0"/>
    <w:rsid w:val="007A698C"/>
    <w:rsid w:val="007B029F"/>
    <w:rsid w:val="007B1139"/>
    <w:rsid w:val="007B14E0"/>
    <w:rsid w:val="007B18D5"/>
    <w:rsid w:val="007B1DDB"/>
    <w:rsid w:val="007B2624"/>
    <w:rsid w:val="007B3C55"/>
    <w:rsid w:val="007B3E4E"/>
    <w:rsid w:val="007B4160"/>
    <w:rsid w:val="007B42AC"/>
    <w:rsid w:val="007B553E"/>
    <w:rsid w:val="007B6130"/>
    <w:rsid w:val="007B70F7"/>
    <w:rsid w:val="007B78FA"/>
    <w:rsid w:val="007C03AA"/>
    <w:rsid w:val="007C064B"/>
    <w:rsid w:val="007C19D9"/>
    <w:rsid w:val="007C203B"/>
    <w:rsid w:val="007C3E30"/>
    <w:rsid w:val="007C4A1C"/>
    <w:rsid w:val="007C51BD"/>
    <w:rsid w:val="007C5620"/>
    <w:rsid w:val="007C57EF"/>
    <w:rsid w:val="007C5870"/>
    <w:rsid w:val="007C6E4D"/>
    <w:rsid w:val="007C7F89"/>
    <w:rsid w:val="007D03AC"/>
    <w:rsid w:val="007D0488"/>
    <w:rsid w:val="007D14DC"/>
    <w:rsid w:val="007D2DBE"/>
    <w:rsid w:val="007D35B3"/>
    <w:rsid w:val="007D4293"/>
    <w:rsid w:val="007D4B5C"/>
    <w:rsid w:val="007D5461"/>
    <w:rsid w:val="007D5636"/>
    <w:rsid w:val="007D5CDA"/>
    <w:rsid w:val="007D5E75"/>
    <w:rsid w:val="007D5F35"/>
    <w:rsid w:val="007D65DD"/>
    <w:rsid w:val="007D6D58"/>
    <w:rsid w:val="007E0750"/>
    <w:rsid w:val="007E078B"/>
    <w:rsid w:val="007E0D3F"/>
    <w:rsid w:val="007E0D43"/>
    <w:rsid w:val="007E1A58"/>
    <w:rsid w:val="007E25E4"/>
    <w:rsid w:val="007E2D22"/>
    <w:rsid w:val="007E3745"/>
    <w:rsid w:val="007E6326"/>
    <w:rsid w:val="007E64A8"/>
    <w:rsid w:val="007E660D"/>
    <w:rsid w:val="007F0986"/>
    <w:rsid w:val="007F0CE4"/>
    <w:rsid w:val="007F0E5C"/>
    <w:rsid w:val="007F0E9B"/>
    <w:rsid w:val="007F1232"/>
    <w:rsid w:val="007F14D6"/>
    <w:rsid w:val="007F2173"/>
    <w:rsid w:val="007F272E"/>
    <w:rsid w:val="007F2A76"/>
    <w:rsid w:val="007F31E1"/>
    <w:rsid w:val="007F326A"/>
    <w:rsid w:val="007F381D"/>
    <w:rsid w:val="007F396D"/>
    <w:rsid w:val="007F3AB4"/>
    <w:rsid w:val="007F59D9"/>
    <w:rsid w:val="007F62AD"/>
    <w:rsid w:val="007F6CED"/>
    <w:rsid w:val="007F78B7"/>
    <w:rsid w:val="007F7B58"/>
    <w:rsid w:val="007F7EC0"/>
    <w:rsid w:val="00800532"/>
    <w:rsid w:val="00801CDF"/>
    <w:rsid w:val="008032DE"/>
    <w:rsid w:val="00803A0F"/>
    <w:rsid w:val="0080408D"/>
    <w:rsid w:val="00804383"/>
    <w:rsid w:val="0080445B"/>
    <w:rsid w:val="00804E28"/>
    <w:rsid w:val="008059F6"/>
    <w:rsid w:val="00806494"/>
    <w:rsid w:val="00806B67"/>
    <w:rsid w:val="00806C1F"/>
    <w:rsid w:val="00807F9C"/>
    <w:rsid w:val="00810C42"/>
    <w:rsid w:val="00811A8A"/>
    <w:rsid w:val="00812D4C"/>
    <w:rsid w:val="0081703F"/>
    <w:rsid w:val="00820AB9"/>
    <w:rsid w:val="00820B63"/>
    <w:rsid w:val="00821B1F"/>
    <w:rsid w:val="008229E5"/>
    <w:rsid w:val="00822DB6"/>
    <w:rsid w:val="00824096"/>
    <w:rsid w:val="00824A86"/>
    <w:rsid w:val="008254AA"/>
    <w:rsid w:val="008273E5"/>
    <w:rsid w:val="00827506"/>
    <w:rsid w:val="00827569"/>
    <w:rsid w:val="00832A14"/>
    <w:rsid w:val="00832AE6"/>
    <w:rsid w:val="0083389A"/>
    <w:rsid w:val="00833AA9"/>
    <w:rsid w:val="00833EC6"/>
    <w:rsid w:val="00834560"/>
    <w:rsid w:val="00835A26"/>
    <w:rsid w:val="00837E78"/>
    <w:rsid w:val="00837EB1"/>
    <w:rsid w:val="00840570"/>
    <w:rsid w:val="0084071D"/>
    <w:rsid w:val="00840944"/>
    <w:rsid w:val="00840CCF"/>
    <w:rsid w:val="00841B29"/>
    <w:rsid w:val="00841DC6"/>
    <w:rsid w:val="008430E9"/>
    <w:rsid w:val="00843329"/>
    <w:rsid w:val="00844025"/>
    <w:rsid w:val="008442E0"/>
    <w:rsid w:val="00844DD1"/>
    <w:rsid w:val="00844F1C"/>
    <w:rsid w:val="008451B9"/>
    <w:rsid w:val="0084528A"/>
    <w:rsid w:val="00845AEC"/>
    <w:rsid w:val="00847120"/>
    <w:rsid w:val="00847B8C"/>
    <w:rsid w:val="008500F2"/>
    <w:rsid w:val="0085029A"/>
    <w:rsid w:val="00851203"/>
    <w:rsid w:val="00851B56"/>
    <w:rsid w:val="00851B97"/>
    <w:rsid w:val="00851F9E"/>
    <w:rsid w:val="008522AB"/>
    <w:rsid w:val="00852AFE"/>
    <w:rsid w:val="00854380"/>
    <w:rsid w:val="00855567"/>
    <w:rsid w:val="00855921"/>
    <w:rsid w:val="008578DD"/>
    <w:rsid w:val="00857E5B"/>
    <w:rsid w:val="00860C1D"/>
    <w:rsid w:val="00861C02"/>
    <w:rsid w:val="0086259F"/>
    <w:rsid w:val="0086278F"/>
    <w:rsid w:val="00864168"/>
    <w:rsid w:val="00864730"/>
    <w:rsid w:val="00866FFA"/>
    <w:rsid w:val="00867749"/>
    <w:rsid w:val="008702F0"/>
    <w:rsid w:val="0087049A"/>
    <w:rsid w:val="00870C3A"/>
    <w:rsid w:val="008710F3"/>
    <w:rsid w:val="00871478"/>
    <w:rsid w:val="00871617"/>
    <w:rsid w:val="00871DC6"/>
    <w:rsid w:val="00871F4E"/>
    <w:rsid w:val="00871FCD"/>
    <w:rsid w:val="00874B3F"/>
    <w:rsid w:val="00876A78"/>
    <w:rsid w:val="00876CBD"/>
    <w:rsid w:val="008778AA"/>
    <w:rsid w:val="00877DE5"/>
    <w:rsid w:val="008801A7"/>
    <w:rsid w:val="0088069E"/>
    <w:rsid w:val="00881002"/>
    <w:rsid w:val="008815D3"/>
    <w:rsid w:val="008818BC"/>
    <w:rsid w:val="00882A45"/>
    <w:rsid w:val="00882C58"/>
    <w:rsid w:val="008832CA"/>
    <w:rsid w:val="00883B10"/>
    <w:rsid w:val="00883FEF"/>
    <w:rsid w:val="008840F6"/>
    <w:rsid w:val="008846CD"/>
    <w:rsid w:val="00885E56"/>
    <w:rsid w:val="00887247"/>
    <w:rsid w:val="00890E3B"/>
    <w:rsid w:val="00891092"/>
    <w:rsid w:val="00891A8C"/>
    <w:rsid w:val="00892416"/>
    <w:rsid w:val="008929F6"/>
    <w:rsid w:val="008931D3"/>
    <w:rsid w:val="00893941"/>
    <w:rsid w:val="008945D8"/>
    <w:rsid w:val="008947A7"/>
    <w:rsid w:val="00894E3B"/>
    <w:rsid w:val="00894F65"/>
    <w:rsid w:val="00895597"/>
    <w:rsid w:val="00895A41"/>
    <w:rsid w:val="00895FF4"/>
    <w:rsid w:val="00896388"/>
    <w:rsid w:val="008965EA"/>
    <w:rsid w:val="00896D86"/>
    <w:rsid w:val="00897197"/>
    <w:rsid w:val="008971F5"/>
    <w:rsid w:val="008973AA"/>
    <w:rsid w:val="00897574"/>
    <w:rsid w:val="00897AE6"/>
    <w:rsid w:val="008A37C1"/>
    <w:rsid w:val="008A3C10"/>
    <w:rsid w:val="008A47C7"/>
    <w:rsid w:val="008A532F"/>
    <w:rsid w:val="008A76D1"/>
    <w:rsid w:val="008A7BB3"/>
    <w:rsid w:val="008B0124"/>
    <w:rsid w:val="008B0610"/>
    <w:rsid w:val="008B0DE7"/>
    <w:rsid w:val="008B1AB3"/>
    <w:rsid w:val="008B217E"/>
    <w:rsid w:val="008B2C7F"/>
    <w:rsid w:val="008B3364"/>
    <w:rsid w:val="008B3A2E"/>
    <w:rsid w:val="008B422C"/>
    <w:rsid w:val="008B49E2"/>
    <w:rsid w:val="008B4A2B"/>
    <w:rsid w:val="008B50B3"/>
    <w:rsid w:val="008B5BAD"/>
    <w:rsid w:val="008C1189"/>
    <w:rsid w:val="008C15DC"/>
    <w:rsid w:val="008C1DAC"/>
    <w:rsid w:val="008C1E8F"/>
    <w:rsid w:val="008C1F89"/>
    <w:rsid w:val="008C20CE"/>
    <w:rsid w:val="008C23C0"/>
    <w:rsid w:val="008C2FE8"/>
    <w:rsid w:val="008C30E9"/>
    <w:rsid w:val="008C343F"/>
    <w:rsid w:val="008C5688"/>
    <w:rsid w:val="008C6390"/>
    <w:rsid w:val="008C6BD7"/>
    <w:rsid w:val="008C6DDF"/>
    <w:rsid w:val="008C78A2"/>
    <w:rsid w:val="008C7EED"/>
    <w:rsid w:val="008D0C09"/>
    <w:rsid w:val="008D1117"/>
    <w:rsid w:val="008D14DC"/>
    <w:rsid w:val="008D1DF5"/>
    <w:rsid w:val="008D2522"/>
    <w:rsid w:val="008D2F1B"/>
    <w:rsid w:val="008D37B7"/>
    <w:rsid w:val="008D395E"/>
    <w:rsid w:val="008D3A28"/>
    <w:rsid w:val="008D495D"/>
    <w:rsid w:val="008D5F9C"/>
    <w:rsid w:val="008D61F3"/>
    <w:rsid w:val="008E014E"/>
    <w:rsid w:val="008E0658"/>
    <w:rsid w:val="008E0670"/>
    <w:rsid w:val="008E0C75"/>
    <w:rsid w:val="008E1FD8"/>
    <w:rsid w:val="008E24DE"/>
    <w:rsid w:val="008E2683"/>
    <w:rsid w:val="008E334A"/>
    <w:rsid w:val="008E4735"/>
    <w:rsid w:val="008E4EA0"/>
    <w:rsid w:val="008E5365"/>
    <w:rsid w:val="008E541C"/>
    <w:rsid w:val="008E6810"/>
    <w:rsid w:val="008E7099"/>
    <w:rsid w:val="008E758D"/>
    <w:rsid w:val="008F018C"/>
    <w:rsid w:val="008F047C"/>
    <w:rsid w:val="008F07D1"/>
    <w:rsid w:val="008F087B"/>
    <w:rsid w:val="008F0A91"/>
    <w:rsid w:val="008F16E8"/>
    <w:rsid w:val="008F3478"/>
    <w:rsid w:val="008F36BB"/>
    <w:rsid w:val="008F3EDF"/>
    <w:rsid w:val="008F5740"/>
    <w:rsid w:val="008F5788"/>
    <w:rsid w:val="008F5E7B"/>
    <w:rsid w:val="008F639E"/>
    <w:rsid w:val="008F66BB"/>
    <w:rsid w:val="008F741D"/>
    <w:rsid w:val="008F7AAC"/>
    <w:rsid w:val="008F7D9A"/>
    <w:rsid w:val="00900126"/>
    <w:rsid w:val="009006C2"/>
    <w:rsid w:val="0090070A"/>
    <w:rsid w:val="0090280B"/>
    <w:rsid w:val="00904091"/>
    <w:rsid w:val="0090571A"/>
    <w:rsid w:val="00906291"/>
    <w:rsid w:val="00906414"/>
    <w:rsid w:val="00906B45"/>
    <w:rsid w:val="00906F00"/>
    <w:rsid w:val="0091022C"/>
    <w:rsid w:val="009116C8"/>
    <w:rsid w:val="00912553"/>
    <w:rsid w:val="00912AB7"/>
    <w:rsid w:val="00912F8C"/>
    <w:rsid w:val="009137B6"/>
    <w:rsid w:val="00913CC3"/>
    <w:rsid w:val="00913D2D"/>
    <w:rsid w:val="00914721"/>
    <w:rsid w:val="00914BA8"/>
    <w:rsid w:val="00915BEC"/>
    <w:rsid w:val="00916B48"/>
    <w:rsid w:val="00917BB6"/>
    <w:rsid w:val="00917BBC"/>
    <w:rsid w:val="00921582"/>
    <w:rsid w:val="00921FD6"/>
    <w:rsid w:val="0092205A"/>
    <w:rsid w:val="00923F97"/>
    <w:rsid w:val="00924E25"/>
    <w:rsid w:val="00925C98"/>
    <w:rsid w:val="009265EB"/>
    <w:rsid w:val="00927158"/>
    <w:rsid w:val="009276F6"/>
    <w:rsid w:val="00930686"/>
    <w:rsid w:val="00930A2F"/>
    <w:rsid w:val="00930C83"/>
    <w:rsid w:val="00930DC5"/>
    <w:rsid w:val="009323C1"/>
    <w:rsid w:val="00932C9D"/>
    <w:rsid w:val="00934169"/>
    <w:rsid w:val="00934B02"/>
    <w:rsid w:val="00934E58"/>
    <w:rsid w:val="00936510"/>
    <w:rsid w:val="00937083"/>
    <w:rsid w:val="00940796"/>
    <w:rsid w:val="009431D9"/>
    <w:rsid w:val="009439D3"/>
    <w:rsid w:val="00944656"/>
    <w:rsid w:val="00944A9D"/>
    <w:rsid w:val="009459B0"/>
    <w:rsid w:val="00945A6A"/>
    <w:rsid w:val="00945F5C"/>
    <w:rsid w:val="009465AA"/>
    <w:rsid w:val="00946AE0"/>
    <w:rsid w:val="0094775B"/>
    <w:rsid w:val="009478FC"/>
    <w:rsid w:val="00950131"/>
    <w:rsid w:val="00950C32"/>
    <w:rsid w:val="009515EF"/>
    <w:rsid w:val="00951E11"/>
    <w:rsid w:val="00952DFF"/>
    <w:rsid w:val="00954242"/>
    <w:rsid w:val="0095437C"/>
    <w:rsid w:val="00954C00"/>
    <w:rsid w:val="0095514F"/>
    <w:rsid w:val="00955B21"/>
    <w:rsid w:val="00955EA4"/>
    <w:rsid w:val="009566E7"/>
    <w:rsid w:val="00957BD1"/>
    <w:rsid w:val="00957F76"/>
    <w:rsid w:val="00960C98"/>
    <w:rsid w:val="00960F01"/>
    <w:rsid w:val="009615DF"/>
    <w:rsid w:val="009618CA"/>
    <w:rsid w:val="009620BB"/>
    <w:rsid w:val="0096257B"/>
    <w:rsid w:val="0096336D"/>
    <w:rsid w:val="0096379F"/>
    <w:rsid w:val="00963936"/>
    <w:rsid w:val="009639DA"/>
    <w:rsid w:val="00964D8D"/>
    <w:rsid w:val="0096574F"/>
    <w:rsid w:val="00965CCB"/>
    <w:rsid w:val="00966621"/>
    <w:rsid w:val="00966E3E"/>
    <w:rsid w:val="009712F6"/>
    <w:rsid w:val="00971638"/>
    <w:rsid w:val="0097195E"/>
    <w:rsid w:val="0097207C"/>
    <w:rsid w:val="00972DEF"/>
    <w:rsid w:val="0097423E"/>
    <w:rsid w:val="009748C4"/>
    <w:rsid w:val="00974BFC"/>
    <w:rsid w:val="00974F57"/>
    <w:rsid w:val="009758A6"/>
    <w:rsid w:val="00975B90"/>
    <w:rsid w:val="00976163"/>
    <w:rsid w:val="009776A2"/>
    <w:rsid w:val="0097786E"/>
    <w:rsid w:val="00980107"/>
    <w:rsid w:val="009802F6"/>
    <w:rsid w:val="009807E2"/>
    <w:rsid w:val="00981D07"/>
    <w:rsid w:val="00982CD0"/>
    <w:rsid w:val="009843F1"/>
    <w:rsid w:val="0098455A"/>
    <w:rsid w:val="0098487B"/>
    <w:rsid w:val="0098599D"/>
    <w:rsid w:val="00987CE2"/>
    <w:rsid w:val="00990593"/>
    <w:rsid w:val="009916A8"/>
    <w:rsid w:val="00991D9F"/>
    <w:rsid w:val="0099374A"/>
    <w:rsid w:val="00994577"/>
    <w:rsid w:val="00994723"/>
    <w:rsid w:val="009954C2"/>
    <w:rsid w:val="009961C0"/>
    <w:rsid w:val="0099649D"/>
    <w:rsid w:val="00996928"/>
    <w:rsid w:val="00996E86"/>
    <w:rsid w:val="00997AB2"/>
    <w:rsid w:val="00997E9E"/>
    <w:rsid w:val="009A29D5"/>
    <w:rsid w:val="009A31A9"/>
    <w:rsid w:val="009A43CA"/>
    <w:rsid w:val="009A44BC"/>
    <w:rsid w:val="009A5211"/>
    <w:rsid w:val="009A62B0"/>
    <w:rsid w:val="009A64CE"/>
    <w:rsid w:val="009A6725"/>
    <w:rsid w:val="009A6D0A"/>
    <w:rsid w:val="009A7209"/>
    <w:rsid w:val="009B02E1"/>
    <w:rsid w:val="009B0F44"/>
    <w:rsid w:val="009B13E6"/>
    <w:rsid w:val="009B37C4"/>
    <w:rsid w:val="009B42F6"/>
    <w:rsid w:val="009B4C97"/>
    <w:rsid w:val="009B582A"/>
    <w:rsid w:val="009B6955"/>
    <w:rsid w:val="009B6E5B"/>
    <w:rsid w:val="009B74A8"/>
    <w:rsid w:val="009B7A64"/>
    <w:rsid w:val="009C05C9"/>
    <w:rsid w:val="009C074B"/>
    <w:rsid w:val="009C0924"/>
    <w:rsid w:val="009C0DCD"/>
    <w:rsid w:val="009C1E2C"/>
    <w:rsid w:val="009C2177"/>
    <w:rsid w:val="009C22EF"/>
    <w:rsid w:val="009C35C3"/>
    <w:rsid w:val="009C4E65"/>
    <w:rsid w:val="009C5331"/>
    <w:rsid w:val="009C54F6"/>
    <w:rsid w:val="009C5B63"/>
    <w:rsid w:val="009C5F53"/>
    <w:rsid w:val="009C65E1"/>
    <w:rsid w:val="009C6A70"/>
    <w:rsid w:val="009C71C8"/>
    <w:rsid w:val="009C7342"/>
    <w:rsid w:val="009C762D"/>
    <w:rsid w:val="009D0B7A"/>
    <w:rsid w:val="009D1BCA"/>
    <w:rsid w:val="009D2889"/>
    <w:rsid w:val="009D4343"/>
    <w:rsid w:val="009D550B"/>
    <w:rsid w:val="009D6BA7"/>
    <w:rsid w:val="009D79BB"/>
    <w:rsid w:val="009E06FE"/>
    <w:rsid w:val="009E0989"/>
    <w:rsid w:val="009E102D"/>
    <w:rsid w:val="009E15A7"/>
    <w:rsid w:val="009E200C"/>
    <w:rsid w:val="009E2217"/>
    <w:rsid w:val="009E24BA"/>
    <w:rsid w:val="009E31F9"/>
    <w:rsid w:val="009E3F2D"/>
    <w:rsid w:val="009E41BA"/>
    <w:rsid w:val="009E45C8"/>
    <w:rsid w:val="009E47E8"/>
    <w:rsid w:val="009E496B"/>
    <w:rsid w:val="009E4E2C"/>
    <w:rsid w:val="009E4F78"/>
    <w:rsid w:val="009E50F4"/>
    <w:rsid w:val="009E61A5"/>
    <w:rsid w:val="009E661B"/>
    <w:rsid w:val="009E6985"/>
    <w:rsid w:val="009E7482"/>
    <w:rsid w:val="009E7B94"/>
    <w:rsid w:val="009F00F1"/>
    <w:rsid w:val="009F0CF4"/>
    <w:rsid w:val="009F1149"/>
    <w:rsid w:val="009F1845"/>
    <w:rsid w:val="009F2667"/>
    <w:rsid w:val="009F4AAF"/>
    <w:rsid w:val="009F537F"/>
    <w:rsid w:val="009F57C1"/>
    <w:rsid w:val="009F590F"/>
    <w:rsid w:val="009F726A"/>
    <w:rsid w:val="00A00D2A"/>
    <w:rsid w:val="00A01012"/>
    <w:rsid w:val="00A01070"/>
    <w:rsid w:val="00A01584"/>
    <w:rsid w:val="00A01BC1"/>
    <w:rsid w:val="00A01D4D"/>
    <w:rsid w:val="00A01F0E"/>
    <w:rsid w:val="00A0250E"/>
    <w:rsid w:val="00A0295F"/>
    <w:rsid w:val="00A02E0D"/>
    <w:rsid w:val="00A03EF9"/>
    <w:rsid w:val="00A03FF3"/>
    <w:rsid w:val="00A05739"/>
    <w:rsid w:val="00A05AA8"/>
    <w:rsid w:val="00A0603C"/>
    <w:rsid w:val="00A067BD"/>
    <w:rsid w:val="00A07822"/>
    <w:rsid w:val="00A10112"/>
    <w:rsid w:val="00A10540"/>
    <w:rsid w:val="00A1063E"/>
    <w:rsid w:val="00A10DAF"/>
    <w:rsid w:val="00A113D6"/>
    <w:rsid w:val="00A123A5"/>
    <w:rsid w:val="00A128BD"/>
    <w:rsid w:val="00A13BA1"/>
    <w:rsid w:val="00A13BDC"/>
    <w:rsid w:val="00A14A90"/>
    <w:rsid w:val="00A14C9A"/>
    <w:rsid w:val="00A1504B"/>
    <w:rsid w:val="00A154D0"/>
    <w:rsid w:val="00A1553B"/>
    <w:rsid w:val="00A15646"/>
    <w:rsid w:val="00A16D12"/>
    <w:rsid w:val="00A17A09"/>
    <w:rsid w:val="00A200BF"/>
    <w:rsid w:val="00A205E6"/>
    <w:rsid w:val="00A20D5D"/>
    <w:rsid w:val="00A20D60"/>
    <w:rsid w:val="00A214DD"/>
    <w:rsid w:val="00A21989"/>
    <w:rsid w:val="00A21CC5"/>
    <w:rsid w:val="00A21EB0"/>
    <w:rsid w:val="00A2282B"/>
    <w:rsid w:val="00A22ECF"/>
    <w:rsid w:val="00A231D6"/>
    <w:rsid w:val="00A2387F"/>
    <w:rsid w:val="00A23E5D"/>
    <w:rsid w:val="00A242A0"/>
    <w:rsid w:val="00A2470F"/>
    <w:rsid w:val="00A249ED"/>
    <w:rsid w:val="00A25144"/>
    <w:rsid w:val="00A26471"/>
    <w:rsid w:val="00A272DC"/>
    <w:rsid w:val="00A27929"/>
    <w:rsid w:val="00A27AE5"/>
    <w:rsid w:val="00A309DD"/>
    <w:rsid w:val="00A31259"/>
    <w:rsid w:val="00A32D89"/>
    <w:rsid w:val="00A33683"/>
    <w:rsid w:val="00A339B2"/>
    <w:rsid w:val="00A33BE8"/>
    <w:rsid w:val="00A34C0C"/>
    <w:rsid w:val="00A3750B"/>
    <w:rsid w:val="00A375E4"/>
    <w:rsid w:val="00A37EBA"/>
    <w:rsid w:val="00A37F9D"/>
    <w:rsid w:val="00A37FE5"/>
    <w:rsid w:val="00A400A3"/>
    <w:rsid w:val="00A42643"/>
    <w:rsid w:val="00A42B96"/>
    <w:rsid w:val="00A43F2B"/>
    <w:rsid w:val="00A443E3"/>
    <w:rsid w:val="00A44511"/>
    <w:rsid w:val="00A4530D"/>
    <w:rsid w:val="00A45614"/>
    <w:rsid w:val="00A46393"/>
    <w:rsid w:val="00A46482"/>
    <w:rsid w:val="00A46CE1"/>
    <w:rsid w:val="00A4786A"/>
    <w:rsid w:val="00A47DCC"/>
    <w:rsid w:val="00A50E15"/>
    <w:rsid w:val="00A52E38"/>
    <w:rsid w:val="00A535A7"/>
    <w:rsid w:val="00A53677"/>
    <w:rsid w:val="00A5388D"/>
    <w:rsid w:val="00A54F3C"/>
    <w:rsid w:val="00A56F8E"/>
    <w:rsid w:val="00A603C1"/>
    <w:rsid w:val="00A603E7"/>
    <w:rsid w:val="00A609EA"/>
    <w:rsid w:val="00A60BAC"/>
    <w:rsid w:val="00A621F0"/>
    <w:rsid w:val="00A63C73"/>
    <w:rsid w:val="00A664FC"/>
    <w:rsid w:val="00A669A2"/>
    <w:rsid w:val="00A67C99"/>
    <w:rsid w:val="00A70204"/>
    <w:rsid w:val="00A70214"/>
    <w:rsid w:val="00A7102B"/>
    <w:rsid w:val="00A7238E"/>
    <w:rsid w:val="00A73678"/>
    <w:rsid w:val="00A73992"/>
    <w:rsid w:val="00A73D21"/>
    <w:rsid w:val="00A74CB8"/>
    <w:rsid w:val="00A74E58"/>
    <w:rsid w:val="00A7526B"/>
    <w:rsid w:val="00A75873"/>
    <w:rsid w:val="00A75B97"/>
    <w:rsid w:val="00A766FD"/>
    <w:rsid w:val="00A76822"/>
    <w:rsid w:val="00A768F5"/>
    <w:rsid w:val="00A76C3C"/>
    <w:rsid w:val="00A76DE2"/>
    <w:rsid w:val="00A77ADA"/>
    <w:rsid w:val="00A77F25"/>
    <w:rsid w:val="00A77F88"/>
    <w:rsid w:val="00A80359"/>
    <w:rsid w:val="00A811F1"/>
    <w:rsid w:val="00A820F9"/>
    <w:rsid w:val="00A82BD3"/>
    <w:rsid w:val="00A84402"/>
    <w:rsid w:val="00A84DF1"/>
    <w:rsid w:val="00A903AC"/>
    <w:rsid w:val="00A90B78"/>
    <w:rsid w:val="00A90FB2"/>
    <w:rsid w:val="00A92512"/>
    <w:rsid w:val="00A92BE8"/>
    <w:rsid w:val="00A93159"/>
    <w:rsid w:val="00A9320E"/>
    <w:rsid w:val="00A9324A"/>
    <w:rsid w:val="00A9377A"/>
    <w:rsid w:val="00A93AFF"/>
    <w:rsid w:val="00A93F10"/>
    <w:rsid w:val="00A93FC4"/>
    <w:rsid w:val="00A942DA"/>
    <w:rsid w:val="00A94388"/>
    <w:rsid w:val="00A94924"/>
    <w:rsid w:val="00A97EC2"/>
    <w:rsid w:val="00AA016F"/>
    <w:rsid w:val="00AA0826"/>
    <w:rsid w:val="00AA0EE0"/>
    <w:rsid w:val="00AA1139"/>
    <w:rsid w:val="00AA16D3"/>
    <w:rsid w:val="00AA1DD6"/>
    <w:rsid w:val="00AA2A4F"/>
    <w:rsid w:val="00AA3A2E"/>
    <w:rsid w:val="00AA4019"/>
    <w:rsid w:val="00AA4823"/>
    <w:rsid w:val="00AA4AA5"/>
    <w:rsid w:val="00AA4BF1"/>
    <w:rsid w:val="00AA53D5"/>
    <w:rsid w:val="00AA58F3"/>
    <w:rsid w:val="00AA5BA9"/>
    <w:rsid w:val="00AA7554"/>
    <w:rsid w:val="00AA7D4D"/>
    <w:rsid w:val="00AB1227"/>
    <w:rsid w:val="00AB1556"/>
    <w:rsid w:val="00AB160D"/>
    <w:rsid w:val="00AB179C"/>
    <w:rsid w:val="00AB2112"/>
    <w:rsid w:val="00AB2532"/>
    <w:rsid w:val="00AB253D"/>
    <w:rsid w:val="00AB288F"/>
    <w:rsid w:val="00AB3F5D"/>
    <w:rsid w:val="00AB3FA5"/>
    <w:rsid w:val="00AB5153"/>
    <w:rsid w:val="00AB635F"/>
    <w:rsid w:val="00AB7423"/>
    <w:rsid w:val="00AB7670"/>
    <w:rsid w:val="00AC0059"/>
    <w:rsid w:val="00AC03E4"/>
    <w:rsid w:val="00AC11A4"/>
    <w:rsid w:val="00AC1F69"/>
    <w:rsid w:val="00AC2F82"/>
    <w:rsid w:val="00AC30C3"/>
    <w:rsid w:val="00AC3A27"/>
    <w:rsid w:val="00AC5A5D"/>
    <w:rsid w:val="00AC6897"/>
    <w:rsid w:val="00AD0D7A"/>
    <w:rsid w:val="00AD1613"/>
    <w:rsid w:val="00AD1718"/>
    <w:rsid w:val="00AD2155"/>
    <w:rsid w:val="00AD2C3B"/>
    <w:rsid w:val="00AD2FA2"/>
    <w:rsid w:val="00AD3374"/>
    <w:rsid w:val="00AD41F6"/>
    <w:rsid w:val="00AD4236"/>
    <w:rsid w:val="00AD4941"/>
    <w:rsid w:val="00AD4BB9"/>
    <w:rsid w:val="00AD55FD"/>
    <w:rsid w:val="00AD6651"/>
    <w:rsid w:val="00AD6D99"/>
    <w:rsid w:val="00AE0047"/>
    <w:rsid w:val="00AE0252"/>
    <w:rsid w:val="00AE0F3A"/>
    <w:rsid w:val="00AE1103"/>
    <w:rsid w:val="00AE1368"/>
    <w:rsid w:val="00AE1647"/>
    <w:rsid w:val="00AE1F1B"/>
    <w:rsid w:val="00AE268B"/>
    <w:rsid w:val="00AE2A94"/>
    <w:rsid w:val="00AE2C0D"/>
    <w:rsid w:val="00AE2D02"/>
    <w:rsid w:val="00AE3A58"/>
    <w:rsid w:val="00AE4CB9"/>
    <w:rsid w:val="00AE511A"/>
    <w:rsid w:val="00AE6849"/>
    <w:rsid w:val="00AE692D"/>
    <w:rsid w:val="00AE7373"/>
    <w:rsid w:val="00AF0A4E"/>
    <w:rsid w:val="00AF21EC"/>
    <w:rsid w:val="00AF23B0"/>
    <w:rsid w:val="00AF2518"/>
    <w:rsid w:val="00AF2708"/>
    <w:rsid w:val="00AF51ED"/>
    <w:rsid w:val="00AF5AAE"/>
    <w:rsid w:val="00AF7C89"/>
    <w:rsid w:val="00B00CD5"/>
    <w:rsid w:val="00B015D2"/>
    <w:rsid w:val="00B02211"/>
    <w:rsid w:val="00B03B98"/>
    <w:rsid w:val="00B03F48"/>
    <w:rsid w:val="00B03FD8"/>
    <w:rsid w:val="00B05125"/>
    <w:rsid w:val="00B059E7"/>
    <w:rsid w:val="00B1023B"/>
    <w:rsid w:val="00B10680"/>
    <w:rsid w:val="00B1170A"/>
    <w:rsid w:val="00B12300"/>
    <w:rsid w:val="00B1247C"/>
    <w:rsid w:val="00B12880"/>
    <w:rsid w:val="00B13C1D"/>
    <w:rsid w:val="00B15183"/>
    <w:rsid w:val="00B15AB5"/>
    <w:rsid w:val="00B16B29"/>
    <w:rsid w:val="00B170F2"/>
    <w:rsid w:val="00B17552"/>
    <w:rsid w:val="00B1782C"/>
    <w:rsid w:val="00B232F3"/>
    <w:rsid w:val="00B24D7D"/>
    <w:rsid w:val="00B251FE"/>
    <w:rsid w:val="00B260F8"/>
    <w:rsid w:val="00B267CD"/>
    <w:rsid w:val="00B26918"/>
    <w:rsid w:val="00B26BD6"/>
    <w:rsid w:val="00B3030E"/>
    <w:rsid w:val="00B3193E"/>
    <w:rsid w:val="00B32538"/>
    <w:rsid w:val="00B32BEC"/>
    <w:rsid w:val="00B33469"/>
    <w:rsid w:val="00B33BEC"/>
    <w:rsid w:val="00B33CDF"/>
    <w:rsid w:val="00B340FF"/>
    <w:rsid w:val="00B354D2"/>
    <w:rsid w:val="00B35B14"/>
    <w:rsid w:val="00B35FED"/>
    <w:rsid w:val="00B36C50"/>
    <w:rsid w:val="00B37049"/>
    <w:rsid w:val="00B37496"/>
    <w:rsid w:val="00B3778E"/>
    <w:rsid w:val="00B37F2C"/>
    <w:rsid w:val="00B40012"/>
    <w:rsid w:val="00B40083"/>
    <w:rsid w:val="00B40366"/>
    <w:rsid w:val="00B40F47"/>
    <w:rsid w:val="00B412EC"/>
    <w:rsid w:val="00B429C4"/>
    <w:rsid w:val="00B42AB4"/>
    <w:rsid w:val="00B43994"/>
    <w:rsid w:val="00B44C11"/>
    <w:rsid w:val="00B44FD4"/>
    <w:rsid w:val="00B453A9"/>
    <w:rsid w:val="00B45CF3"/>
    <w:rsid w:val="00B46FB0"/>
    <w:rsid w:val="00B4730E"/>
    <w:rsid w:val="00B47C79"/>
    <w:rsid w:val="00B504F6"/>
    <w:rsid w:val="00B50878"/>
    <w:rsid w:val="00B5091C"/>
    <w:rsid w:val="00B50EFF"/>
    <w:rsid w:val="00B50FDC"/>
    <w:rsid w:val="00B52ACE"/>
    <w:rsid w:val="00B536F4"/>
    <w:rsid w:val="00B537BA"/>
    <w:rsid w:val="00B53B1C"/>
    <w:rsid w:val="00B543D9"/>
    <w:rsid w:val="00B54583"/>
    <w:rsid w:val="00B55CC2"/>
    <w:rsid w:val="00B55D91"/>
    <w:rsid w:val="00B568CA"/>
    <w:rsid w:val="00B56EEF"/>
    <w:rsid w:val="00B57721"/>
    <w:rsid w:val="00B577EE"/>
    <w:rsid w:val="00B601F4"/>
    <w:rsid w:val="00B6055F"/>
    <w:rsid w:val="00B60590"/>
    <w:rsid w:val="00B6072F"/>
    <w:rsid w:val="00B61F47"/>
    <w:rsid w:val="00B63723"/>
    <w:rsid w:val="00B64C95"/>
    <w:rsid w:val="00B658AC"/>
    <w:rsid w:val="00B65AF4"/>
    <w:rsid w:val="00B65FA1"/>
    <w:rsid w:val="00B6621F"/>
    <w:rsid w:val="00B669D6"/>
    <w:rsid w:val="00B66A92"/>
    <w:rsid w:val="00B675B5"/>
    <w:rsid w:val="00B676EC"/>
    <w:rsid w:val="00B67F26"/>
    <w:rsid w:val="00B7116B"/>
    <w:rsid w:val="00B717B8"/>
    <w:rsid w:val="00B71A34"/>
    <w:rsid w:val="00B7258D"/>
    <w:rsid w:val="00B72BA9"/>
    <w:rsid w:val="00B72CAF"/>
    <w:rsid w:val="00B737F2"/>
    <w:rsid w:val="00B73824"/>
    <w:rsid w:val="00B745FF"/>
    <w:rsid w:val="00B7468A"/>
    <w:rsid w:val="00B74A28"/>
    <w:rsid w:val="00B74B1E"/>
    <w:rsid w:val="00B75114"/>
    <w:rsid w:val="00B75708"/>
    <w:rsid w:val="00B76B23"/>
    <w:rsid w:val="00B81164"/>
    <w:rsid w:val="00B816AB"/>
    <w:rsid w:val="00B81CAC"/>
    <w:rsid w:val="00B81D41"/>
    <w:rsid w:val="00B84A26"/>
    <w:rsid w:val="00B8564A"/>
    <w:rsid w:val="00B86572"/>
    <w:rsid w:val="00B86FDD"/>
    <w:rsid w:val="00B8764A"/>
    <w:rsid w:val="00B879F4"/>
    <w:rsid w:val="00B90E0F"/>
    <w:rsid w:val="00B91519"/>
    <w:rsid w:val="00B91C7E"/>
    <w:rsid w:val="00B92143"/>
    <w:rsid w:val="00B92639"/>
    <w:rsid w:val="00B931A3"/>
    <w:rsid w:val="00B93CC0"/>
    <w:rsid w:val="00B9465C"/>
    <w:rsid w:val="00B95873"/>
    <w:rsid w:val="00B95D5D"/>
    <w:rsid w:val="00B97EC1"/>
    <w:rsid w:val="00BA07E2"/>
    <w:rsid w:val="00BA0900"/>
    <w:rsid w:val="00BA09D6"/>
    <w:rsid w:val="00BA1E7F"/>
    <w:rsid w:val="00BA2CE8"/>
    <w:rsid w:val="00BA3137"/>
    <w:rsid w:val="00BA59D3"/>
    <w:rsid w:val="00BA5FE6"/>
    <w:rsid w:val="00BA60B4"/>
    <w:rsid w:val="00BA6B5B"/>
    <w:rsid w:val="00BA6E30"/>
    <w:rsid w:val="00BA737A"/>
    <w:rsid w:val="00BA744E"/>
    <w:rsid w:val="00BA7D3F"/>
    <w:rsid w:val="00BB133F"/>
    <w:rsid w:val="00BB13D6"/>
    <w:rsid w:val="00BB2713"/>
    <w:rsid w:val="00BB3FD0"/>
    <w:rsid w:val="00BB5D73"/>
    <w:rsid w:val="00BB6721"/>
    <w:rsid w:val="00BB6F72"/>
    <w:rsid w:val="00BB7DF3"/>
    <w:rsid w:val="00BC006A"/>
    <w:rsid w:val="00BC0FF2"/>
    <w:rsid w:val="00BC2796"/>
    <w:rsid w:val="00BC426E"/>
    <w:rsid w:val="00BC4718"/>
    <w:rsid w:val="00BC5649"/>
    <w:rsid w:val="00BC64DB"/>
    <w:rsid w:val="00BC6DAF"/>
    <w:rsid w:val="00BC6FDF"/>
    <w:rsid w:val="00BC7D37"/>
    <w:rsid w:val="00BC7F98"/>
    <w:rsid w:val="00BD029C"/>
    <w:rsid w:val="00BD08A0"/>
    <w:rsid w:val="00BD1131"/>
    <w:rsid w:val="00BD189E"/>
    <w:rsid w:val="00BD1C48"/>
    <w:rsid w:val="00BD2FA4"/>
    <w:rsid w:val="00BD379F"/>
    <w:rsid w:val="00BD3E3A"/>
    <w:rsid w:val="00BD479E"/>
    <w:rsid w:val="00BD4CCD"/>
    <w:rsid w:val="00BD53C7"/>
    <w:rsid w:val="00BD54CF"/>
    <w:rsid w:val="00BD6113"/>
    <w:rsid w:val="00BD63A0"/>
    <w:rsid w:val="00BD7034"/>
    <w:rsid w:val="00BD7B89"/>
    <w:rsid w:val="00BD7E5F"/>
    <w:rsid w:val="00BE175B"/>
    <w:rsid w:val="00BE219F"/>
    <w:rsid w:val="00BE2A7E"/>
    <w:rsid w:val="00BE2C35"/>
    <w:rsid w:val="00BE3668"/>
    <w:rsid w:val="00BE3E76"/>
    <w:rsid w:val="00BE40AC"/>
    <w:rsid w:val="00BE412A"/>
    <w:rsid w:val="00BE4E85"/>
    <w:rsid w:val="00BE53FF"/>
    <w:rsid w:val="00BE629A"/>
    <w:rsid w:val="00BE678E"/>
    <w:rsid w:val="00BE6CFE"/>
    <w:rsid w:val="00BE6F30"/>
    <w:rsid w:val="00BE765B"/>
    <w:rsid w:val="00BE76DE"/>
    <w:rsid w:val="00BE77C3"/>
    <w:rsid w:val="00BF032E"/>
    <w:rsid w:val="00BF079C"/>
    <w:rsid w:val="00BF20B8"/>
    <w:rsid w:val="00BF2E59"/>
    <w:rsid w:val="00BF362F"/>
    <w:rsid w:val="00BF3E51"/>
    <w:rsid w:val="00BF3F91"/>
    <w:rsid w:val="00BF5DB4"/>
    <w:rsid w:val="00BF5FCE"/>
    <w:rsid w:val="00BF6723"/>
    <w:rsid w:val="00BF6AC3"/>
    <w:rsid w:val="00BF7284"/>
    <w:rsid w:val="00C00793"/>
    <w:rsid w:val="00C00A55"/>
    <w:rsid w:val="00C01D0C"/>
    <w:rsid w:val="00C0249A"/>
    <w:rsid w:val="00C0313F"/>
    <w:rsid w:val="00C03194"/>
    <w:rsid w:val="00C0389E"/>
    <w:rsid w:val="00C03CF4"/>
    <w:rsid w:val="00C048DB"/>
    <w:rsid w:val="00C05311"/>
    <w:rsid w:val="00C059C8"/>
    <w:rsid w:val="00C0611A"/>
    <w:rsid w:val="00C062C1"/>
    <w:rsid w:val="00C06789"/>
    <w:rsid w:val="00C06DC4"/>
    <w:rsid w:val="00C07D25"/>
    <w:rsid w:val="00C1031D"/>
    <w:rsid w:val="00C1106D"/>
    <w:rsid w:val="00C110F0"/>
    <w:rsid w:val="00C115F0"/>
    <w:rsid w:val="00C12EFB"/>
    <w:rsid w:val="00C12F30"/>
    <w:rsid w:val="00C13677"/>
    <w:rsid w:val="00C14325"/>
    <w:rsid w:val="00C15FE5"/>
    <w:rsid w:val="00C16F4B"/>
    <w:rsid w:val="00C1757E"/>
    <w:rsid w:val="00C20013"/>
    <w:rsid w:val="00C20F98"/>
    <w:rsid w:val="00C21565"/>
    <w:rsid w:val="00C226EF"/>
    <w:rsid w:val="00C22BED"/>
    <w:rsid w:val="00C22CE9"/>
    <w:rsid w:val="00C23484"/>
    <w:rsid w:val="00C23710"/>
    <w:rsid w:val="00C242FA"/>
    <w:rsid w:val="00C2650C"/>
    <w:rsid w:val="00C2668E"/>
    <w:rsid w:val="00C26B05"/>
    <w:rsid w:val="00C26B5A"/>
    <w:rsid w:val="00C27EE0"/>
    <w:rsid w:val="00C307B3"/>
    <w:rsid w:val="00C31138"/>
    <w:rsid w:val="00C32F05"/>
    <w:rsid w:val="00C32FFA"/>
    <w:rsid w:val="00C339B6"/>
    <w:rsid w:val="00C340C6"/>
    <w:rsid w:val="00C3412A"/>
    <w:rsid w:val="00C3484A"/>
    <w:rsid w:val="00C34C66"/>
    <w:rsid w:val="00C353D9"/>
    <w:rsid w:val="00C356E4"/>
    <w:rsid w:val="00C3620A"/>
    <w:rsid w:val="00C370A7"/>
    <w:rsid w:val="00C409D3"/>
    <w:rsid w:val="00C40E4C"/>
    <w:rsid w:val="00C4194E"/>
    <w:rsid w:val="00C41D69"/>
    <w:rsid w:val="00C42D0D"/>
    <w:rsid w:val="00C43066"/>
    <w:rsid w:val="00C43D35"/>
    <w:rsid w:val="00C43D4E"/>
    <w:rsid w:val="00C43D55"/>
    <w:rsid w:val="00C43DDE"/>
    <w:rsid w:val="00C443CB"/>
    <w:rsid w:val="00C4489F"/>
    <w:rsid w:val="00C4552E"/>
    <w:rsid w:val="00C45C98"/>
    <w:rsid w:val="00C45DC6"/>
    <w:rsid w:val="00C46847"/>
    <w:rsid w:val="00C50101"/>
    <w:rsid w:val="00C506C7"/>
    <w:rsid w:val="00C50C6A"/>
    <w:rsid w:val="00C52C48"/>
    <w:rsid w:val="00C53028"/>
    <w:rsid w:val="00C54BE7"/>
    <w:rsid w:val="00C5661A"/>
    <w:rsid w:val="00C57084"/>
    <w:rsid w:val="00C5708F"/>
    <w:rsid w:val="00C57BC2"/>
    <w:rsid w:val="00C57EF1"/>
    <w:rsid w:val="00C61039"/>
    <w:rsid w:val="00C615D7"/>
    <w:rsid w:val="00C61807"/>
    <w:rsid w:val="00C6188D"/>
    <w:rsid w:val="00C618C4"/>
    <w:rsid w:val="00C61D29"/>
    <w:rsid w:val="00C6219A"/>
    <w:rsid w:val="00C63205"/>
    <w:rsid w:val="00C63689"/>
    <w:rsid w:val="00C64F24"/>
    <w:rsid w:val="00C66369"/>
    <w:rsid w:val="00C66553"/>
    <w:rsid w:val="00C6671C"/>
    <w:rsid w:val="00C66C2D"/>
    <w:rsid w:val="00C6704C"/>
    <w:rsid w:val="00C678EB"/>
    <w:rsid w:val="00C67D57"/>
    <w:rsid w:val="00C7137F"/>
    <w:rsid w:val="00C727B7"/>
    <w:rsid w:val="00C72BFA"/>
    <w:rsid w:val="00C72DF2"/>
    <w:rsid w:val="00C73F9F"/>
    <w:rsid w:val="00C747DF"/>
    <w:rsid w:val="00C7484B"/>
    <w:rsid w:val="00C75600"/>
    <w:rsid w:val="00C76298"/>
    <w:rsid w:val="00C77075"/>
    <w:rsid w:val="00C774E9"/>
    <w:rsid w:val="00C80666"/>
    <w:rsid w:val="00C8132F"/>
    <w:rsid w:val="00C82207"/>
    <w:rsid w:val="00C83C5B"/>
    <w:rsid w:val="00C8433D"/>
    <w:rsid w:val="00C84E24"/>
    <w:rsid w:val="00C85F10"/>
    <w:rsid w:val="00C87397"/>
    <w:rsid w:val="00C87D30"/>
    <w:rsid w:val="00C900DD"/>
    <w:rsid w:val="00C91D45"/>
    <w:rsid w:val="00C91F79"/>
    <w:rsid w:val="00C92CBB"/>
    <w:rsid w:val="00C92F48"/>
    <w:rsid w:val="00C934BD"/>
    <w:rsid w:val="00C97BCB"/>
    <w:rsid w:val="00CA01B3"/>
    <w:rsid w:val="00CA02B7"/>
    <w:rsid w:val="00CA0C7E"/>
    <w:rsid w:val="00CA223A"/>
    <w:rsid w:val="00CA3071"/>
    <w:rsid w:val="00CA4360"/>
    <w:rsid w:val="00CA5160"/>
    <w:rsid w:val="00CA64EF"/>
    <w:rsid w:val="00CA658D"/>
    <w:rsid w:val="00CA6B30"/>
    <w:rsid w:val="00CA73C4"/>
    <w:rsid w:val="00CA7DFA"/>
    <w:rsid w:val="00CB0013"/>
    <w:rsid w:val="00CB0347"/>
    <w:rsid w:val="00CB042B"/>
    <w:rsid w:val="00CB1472"/>
    <w:rsid w:val="00CB179E"/>
    <w:rsid w:val="00CB2065"/>
    <w:rsid w:val="00CB320B"/>
    <w:rsid w:val="00CB348E"/>
    <w:rsid w:val="00CB349F"/>
    <w:rsid w:val="00CB3F85"/>
    <w:rsid w:val="00CB4B55"/>
    <w:rsid w:val="00CB4F06"/>
    <w:rsid w:val="00CB606B"/>
    <w:rsid w:val="00CB65A8"/>
    <w:rsid w:val="00CB747F"/>
    <w:rsid w:val="00CB7840"/>
    <w:rsid w:val="00CC001F"/>
    <w:rsid w:val="00CC07EB"/>
    <w:rsid w:val="00CC1666"/>
    <w:rsid w:val="00CC18D0"/>
    <w:rsid w:val="00CC231E"/>
    <w:rsid w:val="00CC3397"/>
    <w:rsid w:val="00CC4851"/>
    <w:rsid w:val="00CC4880"/>
    <w:rsid w:val="00CC4B16"/>
    <w:rsid w:val="00CC5110"/>
    <w:rsid w:val="00CC63D7"/>
    <w:rsid w:val="00CC66E5"/>
    <w:rsid w:val="00CC67E8"/>
    <w:rsid w:val="00CC6D00"/>
    <w:rsid w:val="00CC75E3"/>
    <w:rsid w:val="00CC7A37"/>
    <w:rsid w:val="00CD0A59"/>
    <w:rsid w:val="00CD226B"/>
    <w:rsid w:val="00CD33CE"/>
    <w:rsid w:val="00CD344B"/>
    <w:rsid w:val="00CD617B"/>
    <w:rsid w:val="00CD6A4C"/>
    <w:rsid w:val="00CE16FA"/>
    <w:rsid w:val="00CE3056"/>
    <w:rsid w:val="00CE3C27"/>
    <w:rsid w:val="00CE4293"/>
    <w:rsid w:val="00CE5044"/>
    <w:rsid w:val="00CE51FB"/>
    <w:rsid w:val="00CE5D74"/>
    <w:rsid w:val="00CE61BC"/>
    <w:rsid w:val="00CE6A4A"/>
    <w:rsid w:val="00CE6FE4"/>
    <w:rsid w:val="00CF02EF"/>
    <w:rsid w:val="00CF11BA"/>
    <w:rsid w:val="00CF1C43"/>
    <w:rsid w:val="00CF218B"/>
    <w:rsid w:val="00CF2478"/>
    <w:rsid w:val="00CF29C5"/>
    <w:rsid w:val="00CF2B54"/>
    <w:rsid w:val="00CF4204"/>
    <w:rsid w:val="00CF4411"/>
    <w:rsid w:val="00CF4DA5"/>
    <w:rsid w:val="00CF4F0B"/>
    <w:rsid w:val="00CF5D26"/>
    <w:rsid w:val="00CF6229"/>
    <w:rsid w:val="00CF63BA"/>
    <w:rsid w:val="00CF6C3F"/>
    <w:rsid w:val="00CF7495"/>
    <w:rsid w:val="00CF78FB"/>
    <w:rsid w:val="00D00014"/>
    <w:rsid w:val="00D008DA"/>
    <w:rsid w:val="00D0217B"/>
    <w:rsid w:val="00D0248D"/>
    <w:rsid w:val="00D02DFD"/>
    <w:rsid w:val="00D03B43"/>
    <w:rsid w:val="00D047A2"/>
    <w:rsid w:val="00D0498E"/>
    <w:rsid w:val="00D04B3D"/>
    <w:rsid w:val="00D06C36"/>
    <w:rsid w:val="00D06F60"/>
    <w:rsid w:val="00D07517"/>
    <w:rsid w:val="00D11247"/>
    <w:rsid w:val="00D140A5"/>
    <w:rsid w:val="00D141BA"/>
    <w:rsid w:val="00D146F2"/>
    <w:rsid w:val="00D1479C"/>
    <w:rsid w:val="00D156AE"/>
    <w:rsid w:val="00D15BBD"/>
    <w:rsid w:val="00D1674C"/>
    <w:rsid w:val="00D1746F"/>
    <w:rsid w:val="00D175F2"/>
    <w:rsid w:val="00D20FDB"/>
    <w:rsid w:val="00D2165C"/>
    <w:rsid w:val="00D22485"/>
    <w:rsid w:val="00D237C0"/>
    <w:rsid w:val="00D24BDD"/>
    <w:rsid w:val="00D25047"/>
    <w:rsid w:val="00D251C2"/>
    <w:rsid w:val="00D252BF"/>
    <w:rsid w:val="00D26319"/>
    <w:rsid w:val="00D27980"/>
    <w:rsid w:val="00D30172"/>
    <w:rsid w:val="00D320A7"/>
    <w:rsid w:val="00D32150"/>
    <w:rsid w:val="00D341DB"/>
    <w:rsid w:val="00D34322"/>
    <w:rsid w:val="00D34619"/>
    <w:rsid w:val="00D34660"/>
    <w:rsid w:val="00D34BD7"/>
    <w:rsid w:val="00D35724"/>
    <w:rsid w:val="00D36FEA"/>
    <w:rsid w:val="00D37B44"/>
    <w:rsid w:val="00D406DC"/>
    <w:rsid w:val="00D4098D"/>
    <w:rsid w:val="00D40CA8"/>
    <w:rsid w:val="00D40D21"/>
    <w:rsid w:val="00D40E98"/>
    <w:rsid w:val="00D40F98"/>
    <w:rsid w:val="00D417B7"/>
    <w:rsid w:val="00D41C83"/>
    <w:rsid w:val="00D424B3"/>
    <w:rsid w:val="00D43903"/>
    <w:rsid w:val="00D44D0C"/>
    <w:rsid w:val="00D451D2"/>
    <w:rsid w:val="00D45348"/>
    <w:rsid w:val="00D463E5"/>
    <w:rsid w:val="00D46E81"/>
    <w:rsid w:val="00D46EF9"/>
    <w:rsid w:val="00D47951"/>
    <w:rsid w:val="00D507CD"/>
    <w:rsid w:val="00D508E8"/>
    <w:rsid w:val="00D50BD5"/>
    <w:rsid w:val="00D51639"/>
    <w:rsid w:val="00D55E4D"/>
    <w:rsid w:val="00D60416"/>
    <w:rsid w:val="00D6049E"/>
    <w:rsid w:val="00D60BED"/>
    <w:rsid w:val="00D6166D"/>
    <w:rsid w:val="00D61EC7"/>
    <w:rsid w:val="00D62D44"/>
    <w:rsid w:val="00D62E03"/>
    <w:rsid w:val="00D6419E"/>
    <w:rsid w:val="00D64ECE"/>
    <w:rsid w:val="00D6633C"/>
    <w:rsid w:val="00D66BDF"/>
    <w:rsid w:val="00D674EA"/>
    <w:rsid w:val="00D704F7"/>
    <w:rsid w:val="00D715E6"/>
    <w:rsid w:val="00D715FC"/>
    <w:rsid w:val="00D7189C"/>
    <w:rsid w:val="00D71A0E"/>
    <w:rsid w:val="00D7223D"/>
    <w:rsid w:val="00D72BA7"/>
    <w:rsid w:val="00D72D6C"/>
    <w:rsid w:val="00D73DE6"/>
    <w:rsid w:val="00D748F7"/>
    <w:rsid w:val="00D74BF1"/>
    <w:rsid w:val="00D74D97"/>
    <w:rsid w:val="00D75256"/>
    <w:rsid w:val="00D75690"/>
    <w:rsid w:val="00D762FA"/>
    <w:rsid w:val="00D8132C"/>
    <w:rsid w:val="00D8148B"/>
    <w:rsid w:val="00D81B0F"/>
    <w:rsid w:val="00D83155"/>
    <w:rsid w:val="00D8361A"/>
    <w:rsid w:val="00D8379B"/>
    <w:rsid w:val="00D83ABF"/>
    <w:rsid w:val="00D83CF5"/>
    <w:rsid w:val="00D845B1"/>
    <w:rsid w:val="00D84E29"/>
    <w:rsid w:val="00D8518E"/>
    <w:rsid w:val="00D851E8"/>
    <w:rsid w:val="00D8526B"/>
    <w:rsid w:val="00D858B7"/>
    <w:rsid w:val="00D8591E"/>
    <w:rsid w:val="00D86372"/>
    <w:rsid w:val="00D86695"/>
    <w:rsid w:val="00D86C93"/>
    <w:rsid w:val="00D87363"/>
    <w:rsid w:val="00D87F43"/>
    <w:rsid w:val="00D9001E"/>
    <w:rsid w:val="00D90174"/>
    <w:rsid w:val="00D90409"/>
    <w:rsid w:val="00D90576"/>
    <w:rsid w:val="00D911D8"/>
    <w:rsid w:val="00D928DE"/>
    <w:rsid w:val="00D93F16"/>
    <w:rsid w:val="00D94099"/>
    <w:rsid w:val="00D9499E"/>
    <w:rsid w:val="00D94D3A"/>
    <w:rsid w:val="00D9540B"/>
    <w:rsid w:val="00D9568F"/>
    <w:rsid w:val="00D97F6B"/>
    <w:rsid w:val="00D97FB5"/>
    <w:rsid w:val="00DA10CF"/>
    <w:rsid w:val="00DA1174"/>
    <w:rsid w:val="00DA1244"/>
    <w:rsid w:val="00DA14FC"/>
    <w:rsid w:val="00DA15A1"/>
    <w:rsid w:val="00DA1C86"/>
    <w:rsid w:val="00DA38DB"/>
    <w:rsid w:val="00DA4E0E"/>
    <w:rsid w:val="00DA5023"/>
    <w:rsid w:val="00DA552A"/>
    <w:rsid w:val="00DA6B45"/>
    <w:rsid w:val="00DA6DB8"/>
    <w:rsid w:val="00DA6F9C"/>
    <w:rsid w:val="00DA7FC7"/>
    <w:rsid w:val="00DB0396"/>
    <w:rsid w:val="00DB2BB3"/>
    <w:rsid w:val="00DB4415"/>
    <w:rsid w:val="00DB4A98"/>
    <w:rsid w:val="00DB512E"/>
    <w:rsid w:val="00DB53A4"/>
    <w:rsid w:val="00DB654E"/>
    <w:rsid w:val="00DB6D6A"/>
    <w:rsid w:val="00DB6E62"/>
    <w:rsid w:val="00DB7B26"/>
    <w:rsid w:val="00DC01C7"/>
    <w:rsid w:val="00DC0F3B"/>
    <w:rsid w:val="00DC1992"/>
    <w:rsid w:val="00DC1B99"/>
    <w:rsid w:val="00DC380F"/>
    <w:rsid w:val="00DC4134"/>
    <w:rsid w:val="00DC4F2E"/>
    <w:rsid w:val="00DC6ACA"/>
    <w:rsid w:val="00DC6AFC"/>
    <w:rsid w:val="00DC73D6"/>
    <w:rsid w:val="00DC790E"/>
    <w:rsid w:val="00DC7B6C"/>
    <w:rsid w:val="00DC7C4B"/>
    <w:rsid w:val="00DD01D1"/>
    <w:rsid w:val="00DD066A"/>
    <w:rsid w:val="00DD2334"/>
    <w:rsid w:val="00DD2511"/>
    <w:rsid w:val="00DD2A1D"/>
    <w:rsid w:val="00DD3C32"/>
    <w:rsid w:val="00DD4E61"/>
    <w:rsid w:val="00DD53F1"/>
    <w:rsid w:val="00DD573C"/>
    <w:rsid w:val="00DD59AE"/>
    <w:rsid w:val="00DD5D8F"/>
    <w:rsid w:val="00DD617C"/>
    <w:rsid w:val="00DD7D97"/>
    <w:rsid w:val="00DE0412"/>
    <w:rsid w:val="00DE30C1"/>
    <w:rsid w:val="00DE461C"/>
    <w:rsid w:val="00DE4D10"/>
    <w:rsid w:val="00DE5129"/>
    <w:rsid w:val="00DF01A8"/>
    <w:rsid w:val="00DF0421"/>
    <w:rsid w:val="00DF0C7D"/>
    <w:rsid w:val="00DF152F"/>
    <w:rsid w:val="00DF218B"/>
    <w:rsid w:val="00DF3C26"/>
    <w:rsid w:val="00DF4A3A"/>
    <w:rsid w:val="00DF598B"/>
    <w:rsid w:val="00DF61F1"/>
    <w:rsid w:val="00DF7089"/>
    <w:rsid w:val="00DF7391"/>
    <w:rsid w:val="00DF743A"/>
    <w:rsid w:val="00DF763F"/>
    <w:rsid w:val="00DF7D60"/>
    <w:rsid w:val="00E0186A"/>
    <w:rsid w:val="00E026D3"/>
    <w:rsid w:val="00E03E8A"/>
    <w:rsid w:val="00E0406C"/>
    <w:rsid w:val="00E048E1"/>
    <w:rsid w:val="00E05542"/>
    <w:rsid w:val="00E056C2"/>
    <w:rsid w:val="00E059AB"/>
    <w:rsid w:val="00E05AE9"/>
    <w:rsid w:val="00E06387"/>
    <w:rsid w:val="00E068E2"/>
    <w:rsid w:val="00E103F4"/>
    <w:rsid w:val="00E1107D"/>
    <w:rsid w:val="00E11292"/>
    <w:rsid w:val="00E14D43"/>
    <w:rsid w:val="00E15295"/>
    <w:rsid w:val="00E154D2"/>
    <w:rsid w:val="00E15AC8"/>
    <w:rsid w:val="00E1614A"/>
    <w:rsid w:val="00E168D7"/>
    <w:rsid w:val="00E16C18"/>
    <w:rsid w:val="00E16C76"/>
    <w:rsid w:val="00E17367"/>
    <w:rsid w:val="00E174DE"/>
    <w:rsid w:val="00E17A89"/>
    <w:rsid w:val="00E17B91"/>
    <w:rsid w:val="00E17DE0"/>
    <w:rsid w:val="00E2091C"/>
    <w:rsid w:val="00E219F9"/>
    <w:rsid w:val="00E2247E"/>
    <w:rsid w:val="00E22A02"/>
    <w:rsid w:val="00E23374"/>
    <w:rsid w:val="00E235D6"/>
    <w:rsid w:val="00E2366B"/>
    <w:rsid w:val="00E23988"/>
    <w:rsid w:val="00E23DEC"/>
    <w:rsid w:val="00E2407C"/>
    <w:rsid w:val="00E24F16"/>
    <w:rsid w:val="00E25AD2"/>
    <w:rsid w:val="00E25C6A"/>
    <w:rsid w:val="00E25D13"/>
    <w:rsid w:val="00E2621C"/>
    <w:rsid w:val="00E279A9"/>
    <w:rsid w:val="00E31209"/>
    <w:rsid w:val="00E31F98"/>
    <w:rsid w:val="00E32125"/>
    <w:rsid w:val="00E32D1B"/>
    <w:rsid w:val="00E332E2"/>
    <w:rsid w:val="00E35086"/>
    <w:rsid w:val="00E40A69"/>
    <w:rsid w:val="00E40FF5"/>
    <w:rsid w:val="00E415F3"/>
    <w:rsid w:val="00E433E2"/>
    <w:rsid w:val="00E455B5"/>
    <w:rsid w:val="00E45D54"/>
    <w:rsid w:val="00E47681"/>
    <w:rsid w:val="00E476C5"/>
    <w:rsid w:val="00E5157C"/>
    <w:rsid w:val="00E51A61"/>
    <w:rsid w:val="00E51D61"/>
    <w:rsid w:val="00E52269"/>
    <w:rsid w:val="00E52666"/>
    <w:rsid w:val="00E544B5"/>
    <w:rsid w:val="00E547F1"/>
    <w:rsid w:val="00E54949"/>
    <w:rsid w:val="00E54A72"/>
    <w:rsid w:val="00E54F01"/>
    <w:rsid w:val="00E550DF"/>
    <w:rsid w:val="00E552F9"/>
    <w:rsid w:val="00E55445"/>
    <w:rsid w:val="00E5553B"/>
    <w:rsid w:val="00E575D1"/>
    <w:rsid w:val="00E576F4"/>
    <w:rsid w:val="00E57893"/>
    <w:rsid w:val="00E60A28"/>
    <w:rsid w:val="00E60A93"/>
    <w:rsid w:val="00E61748"/>
    <w:rsid w:val="00E61D9E"/>
    <w:rsid w:val="00E61EAD"/>
    <w:rsid w:val="00E62288"/>
    <w:rsid w:val="00E63F7A"/>
    <w:rsid w:val="00E63F92"/>
    <w:rsid w:val="00E647EA"/>
    <w:rsid w:val="00E64B4E"/>
    <w:rsid w:val="00E67A85"/>
    <w:rsid w:val="00E67ECD"/>
    <w:rsid w:val="00E700C8"/>
    <w:rsid w:val="00E708A1"/>
    <w:rsid w:val="00E708B8"/>
    <w:rsid w:val="00E71986"/>
    <w:rsid w:val="00E72F5E"/>
    <w:rsid w:val="00E73E53"/>
    <w:rsid w:val="00E77A4B"/>
    <w:rsid w:val="00E77B55"/>
    <w:rsid w:val="00E77EFD"/>
    <w:rsid w:val="00E80D7D"/>
    <w:rsid w:val="00E81441"/>
    <w:rsid w:val="00E82DA2"/>
    <w:rsid w:val="00E836FE"/>
    <w:rsid w:val="00E8373B"/>
    <w:rsid w:val="00E84384"/>
    <w:rsid w:val="00E847EE"/>
    <w:rsid w:val="00E849C6"/>
    <w:rsid w:val="00E84CE4"/>
    <w:rsid w:val="00E84D4E"/>
    <w:rsid w:val="00E8597F"/>
    <w:rsid w:val="00E86381"/>
    <w:rsid w:val="00E87216"/>
    <w:rsid w:val="00E87744"/>
    <w:rsid w:val="00E903D1"/>
    <w:rsid w:val="00E904E6"/>
    <w:rsid w:val="00E90547"/>
    <w:rsid w:val="00E90801"/>
    <w:rsid w:val="00E91486"/>
    <w:rsid w:val="00E9180F"/>
    <w:rsid w:val="00E91CD4"/>
    <w:rsid w:val="00E92849"/>
    <w:rsid w:val="00E9373B"/>
    <w:rsid w:val="00E937D7"/>
    <w:rsid w:val="00E94E5C"/>
    <w:rsid w:val="00E958E0"/>
    <w:rsid w:val="00E95A53"/>
    <w:rsid w:val="00E973E8"/>
    <w:rsid w:val="00EA0274"/>
    <w:rsid w:val="00EA27FC"/>
    <w:rsid w:val="00EA30E8"/>
    <w:rsid w:val="00EA360C"/>
    <w:rsid w:val="00EA3B1E"/>
    <w:rsid w:val="00EA4613"/>
    <w:rsid w:val="00EA6518"/>
    <w:rsid w:val="00EA6AF8"/>
    <w:rsid w:val="00EA7490"/>
    <w:rsid w:val="00EA7EFA"/>
    <w:rsid w:val="00EB23E1"/>
    <w:rsid w:val="00EB2DA1"/>
    <w:rsid w:val="00EB3036"/>
    <w:rsid w:val="00EB3A11"/>
    <w:rsid w:val="00EB7D5A"/>
    <w:rsid w:val="00EC1187"/>
    <w:rsid w:val="00EC1D20"/>
    <w:rsid w:val="00EC2E66"/>
    <w:rsid w:val="00EC3504"/>
    <w:rsid w:val="00EC36A4"/>
    <w:rsid w:val="00EC39A6"/>
    <w:rsid w:val="00EC58D2"/>
    <w:rsid w:val="00EC679C"/>
    <w:rsid w:val="00ED0C5B"/>
    <w:rsid w:val="00ED1549"/>
    <w:rsid w:val="00ED1BF3"/>
    <w:rsid w:val="00ED1D31"/>
    <w:rsid w:val="00ED33BB"/>
    <w:rsid w:val="00ED3FD0"/>
    <w:rsid w:val="00ED5681"/>
    <w:rsid w:val="00ED5728"/>
    <w:rsid w:val="00ED5FDE"/>
    <w:rsid w:val="00ED7088"/>
    <w:rsid w:val="00ED741B"/>
    <w:rsid w:val="00EE0B8C"/>
    <w:rsid w:val="00EE0B99"/>
    <w:rsid w:val="00EE0F56"/>
    <w:rsid w:val="00EE220D"/>
    <w:rsid w:val="00EE2957"/>
    <w:rsid w:val="00EE3E68"/>
    <w:rsid w:val="00EE418A"/>
    <w:rsid w:val="00EE41D8"/>
    <w:rsid w:val="00EE4840"/>
    <w:rsid w:val="00EE5455"/>
    <w:rsid w:val="00EE5995"/>
    <w:rsid w:val="00EE6025"/>
    <w:rsid w:val="00EE63E4"/>
    <w:rsid w:val="00EE653E"/>
    <w:rsid w:val="00EE732B"/>
    <w:rsid w:val="00EE7AD0"/>
    <w:rsid w:val="00EE7E41"/>
    <w:rsid w:val="00EE7E8C"/>
    <w:rsid w:val="00EE7E9C"/>
    <w:rsid w:val="00EF05CC"/>
    <w:rsid w:val="00EF1045"/>
    <w:rsid w:val="00EF19E0"/>
    <w:rsid w:val="00EF1CB6"/>
    <w:rsid w:val="00EF2131"/>
    <w:rsid w:val="00EF27A0"/>
    <w:rsid w:val="00EF2E3D"/>
    <w:rsid w:val="00EF40FA"/>
    <w:rsid w:val="00EF5CA2"/>
    <w:rsid w:val="00EF61F0"/>
    <w:rsid w:val="00EF6F19"/>
    <w:rsid w:val="00EF7347"/>
    <w:rsid w:val="00F001CF"/>
    <w:rsid w:val="00F01617"/>
    <w:rsid w:val="00F017D6"/>
    <w:rsid w:val="00F02D2C"/>
    <w:rsid w:val="00F03045"/>
    <w:rsid w:val="00F03EA1"/>
    <w:rsid w:val="00F046C7"/>
    <w:rsid w:val="00F05086"/>
    <w:rsid w:val="00F051BD"/>
    <w:rsid w:val="00F05511"/>
    <w:rsid w:val="00F07363"/>
    <w:rsid w:val="00F07F53"/>
    <w:rsid w:val="00F10414"/>
    <w:rsid w:val="00F125F3"/>
    <w:rsid w:val="00F1313D"/>
    <w:rsid w:val="00F13363"/>
    <w:rsid w:val="00F141D9"/>
    <w:rsid w:val="00F152EA"/>
    <w:rsid w:val="00F15E65"/>
    <w:rsid w:val="00F20073"/>
    <w:rsid w:val="00F207C9"/>
    <w:rsid w:val="00F20E42"/>
    <w:rsid w:val="00F215BF"/>
    <w:rsid w:val="00F21B18"/>
    <w:rsid w:val="00F2438A"/>
    <w:rsid w:val="00F257E2"/>
    <w:rsid w:val="00F26132"/>
    <w:rsid w:val="00F27503"/>
    <w:rsid w:val="00F279EE"/>
    <w:rsid w:val="00F31B41"/>
    <w:rsid w:val="00F31D64"/>
    <w:rsid w:val="00F31DCD"/>
    <w:rsid w:val="00F320D6"/>
    <w:rsid w:val="00F32903"/>
    <w:rsid w:val="00F32A7F"/>
    <w:rsid w:val="00F331EF"/>
    <w:rsid w:val="00F33658"/>
    <w:rsid w:val="00F340C6"/>
    <w:rsid w:val="00F352DD"/>
    <w:rsid w:val="00F359F7"/>
    <w:rsid w:val="00F36585"/>
    <w:rsid w:val="00F378F8"/>
    <w:rsid w:val="00F40120"/>
    <w:rsid w:val="00F4017D"/>
    <w:rsid w:val="00F4052F"/>
    <w:rsid w:val="00F406CD"/>
    <w:rsid w:val="00F40A09"/>
    <w:rsid w:val="00F40F5D"/>
    <w:rsid w:val="00F41002"/>
    <w:rsid w:val="00F4138D"/>
    <w:rsid w:val="00F41915"/>
    <w:rsid w:val="00F41AED"/>
    <w:rsid w:val="00F42473"/>
    <w:rsid w:val="00F431EE"/>
    <w:rsid w:val="00F4349B"/>
    <w:rsid w:val="00F45279"/>
    <w:rsid w:val="00F45D37"/>
    <w:rsid w:val="00F45D64"/>
    <w:rsid w:val="00F46525"/>
    <w:rsid w:val="00F46F9B"/>
    <w:rsid w:val="00F4795A"/>
    <w:rsid w:val="00F47DEC"/>
    <w:rsid w:val="00F52670"/>
    <w:rsid w:val="00F53D2A"/>
    <w:rsid w:val="00F5429E"/>
    <w:rsid w:val="00F557DB"/>
    <w:rsid w:val="00F5605F"/>
    <w:rsid w:val="00F56467"/>
    <w:rsid w:val="00F56E81"/>
    <w:rsid w:val="00F57587"/>
    <w:rsid w:val="00F60CB9"/>
    <w:rsid w:val="00F6100D"/>
    <w:rsid w:val="00F62C95"/>
    <w:rsid w:val="00F63EFD"/>
    <w:rsid w:val="00F64399"/>
    <w:rsid w:val="00F64492"/>
    <w:rsid w:val="00F64D7F"/>
    <w:rsid w:val="00F65747"/>
    <w:rsid w:val="00F66419"/>
    <w:rsid w:val="00F70DAB"/>
    <w:rsid w:val="00F728E1"/>
    <w:rsid w:val="00F72D2F"/>
    <w:rsid w:val="00F73610"/>
    <w:rsid w:val="00F7385F"/>
    <w:rsid w:val="00F73A48"/>
    <w:rsid w:val="00F73CB8"/>
    <w:rsid w:val="00F73F71"/>
    <w:rsid w:val="00F7406B"/>
    <w:rsid w:val="00F7443E"/>
    <w:rsid w:val="00F74F73"/>
    <w:rsid w:val="00F75A53"/>
    <w:rsid w:val="00F75A61"/>
    <w:rsid w:val="00F75E16"/>
    <w:rsid w:val="00F75FC0"/>
    <w:rsid w:val="00F77651"/>
    <w:rsid w:val="00F80863"/>
    <w:rsid w:val="00F80E36"/>
    <w:rsid w:val="00F8194E"/>
    <w:rsid w:val="00F81A54"/>
    <w:rsid w:val="00F81B68"/>
    <w:rsid w:val="00F82469"/>
    <w:rsid w:val="00F82AC9"/>
    <w:rsid w:val="00F839C7"/>
    <w:rsid w:val="00F840A3"/>
    <w:rsid w:val="00F84CF9"/>
    <w:rsid w:val="00F857D8"/>
    <w:rsid w:val="00F873FE"/>
    <w:rsid w:val="00F87E93"/>
    <w:rsid w:val="00F900D6"/>
    <w:rsid w:val="00F90328"/>
    <w:rsid w:val="00F907CD"/>
    <w:rsid w:val="00F928A6"/>
    <w:rsid w:val="00F951C1"/>
    <w:rsid w:val="00F95E26"/>
    <w:rsid w:val="00F96422"/>
    <w:rsid w:val="00F974A0"/>
    <w:rsid w:val="00F97A5E"/>
    <w:rsid w:val="00FA0521"/>
    <w:rsid w:val="00FA106C"/>
    <w:rsid w:val="00FA10A3"/>
    <w:rsid w:val="00FA112C"/>
    <w:rsid w:val="00FA1295"/>
    <w:rsid w:val="00FA1B21"/>
    <w:rsid w:val="00FA48D9"/>
    <w:rsid w:val="00FA4BFD"/>
    <w:rsid w:val="00FA5046"/>
    <w:rsid w:val="00FA5792"/>
    <w:rsid w:val="00FA70EF"/>
    <w:rsid w:val="00FB1A15"/>
    <w:rsid w:val="00FB1AC6"/>
    <w:rsid w:val="00FB1BA3"/>
    <w:rsid w:val="00FB24CB"/>
    <w:rsid w:val="00FB4647"/>
    <w:rsid w:val="00FB5604"/>
    <w:rsid w:val="00FB6614"/>
    <w:rsid w:val="00FB6D30"/>
    <w:rsid w:val="00FB6ED8"/>
    <w:rsid w:val="00FB72D6"/>
    <w:rsid w:val="00FB7AF4"/>
    <w:rsid w:val="00FB7B8A"/>
    <w:rsid w:val="00FC3F8A"/>
    <w:rsid w:val="00FC5F09"/>
    <w:rsid w:val="00FC62F8"/>
    <w:rsid w:val="00FC65F1"/>
    <w:rsid w:val="00FC67C5"/>
    <w:rsid w:val="00FC6DDC"/>
    <w:rsid w:val="00FC7166"/>
    <w:rsid w:val="00FC7280"/>
    <w:rsid w:val="00FD0529"/>
    <w:rsid w:val="00FD096A"/>
    <w:rsid w:val="00FD0C5A"/>
    <w:rsid w:val="00FD0CA3"/>
    <w:rsid w:val="00FD15BC"/>
    <w:rsid w:val="00FD16AD"/>
    <w:rsid w:val="00FD21A2"/>
    <w:rsid w:val="00FD22BB"/>
    <w:rsid w:val="00FD27B5"/>
    <w:rsid w:val="00FD3732"/>
    <w:rsid w:val="00FD46A3"/>
    <w:rsid w:val="00FD59D1"/>
    <w:rsid w:val="00FD7043"/>
    <w:rsid w:val="00FD73E7"/>
    <w:rsid w:val="00FE1611"/>
    <w:rsid w:val="00FE2D4B"/>
    <w:rsid w:val="00FE3116"/>
    <w:rsid w:val="00FE3137"/>
    <w:rsid w:val="00FE3731"/>
    <w:rsid w:val="00FE4071"/>
    <w:rsid w:val="00FE6B95"/>
    <w:rsid w:val="00FE6DCE"/>
    <w:rsid w:val="00FE6EFB"/>
    <w:rsid w:val="00FE7356"/>
    <w:rsid w:val="00FF0C70"/>
    <w:rsid w:val="00FF130F"/>
    <w:rsid w:val="00FF1D04"/>
    <w:rsid w:val="00FF1FA1"/>
    <w:rsid w:val="00FF2599"/>
    <w:rsid w:val="00FF3BC2"/>
    <w:rsid w:val="00FF4563"/>
    <w:rsid w:val="00FF49EF"/>
    <w:rsid w:val="00FF5425"/>
    <w:rsid w:val="00FF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32C7D079"/>
  <w15:docId w15:val="{1EA3C3A8-F20C-4D3B-96AA-5C9C6AD49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93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8B217E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link w:val="30"/>
    <w:uiPriority w:val="99"/>
    <w:qFormat/>
    <w:locked/>
    <w:rsid w:val="00E80D7D"/>
    <w:pPr>
      <w:spacing w:before="100" w:beforeAutospacing="1" w:after="100" w:afterAutospacing="1"/>
      <w:jc w:val="left"/>
      <w:outlineLvl w:val="2"/>
    </w:pPr>
    <w:rPr>
      <w:rFonts w:ascii="Calibri" w:eastAsia="Calibri" w:hAnsi="Calibri"/>
      <w:b/>
      <w:sz w:val="27"/>
      <w:szCs w:val="20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9B37C4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8B217E"/>
    <w:rPr>
      <w:rFonts w:ascii="Cambria" w:hAnsi="Cambria" w:cs="Times New Roman"/>
      <w:b/>
      <w:bCs/>
      <w:i/>
      <w:iCs/>
      <w:sz w:val="28"/>
      <w:szCs w:val="28"/>
      <w:lang w:val="uk-UA" w:eastAsia="en-US"/>
    </w:rPr>
  </w:style>
  <w:style w:type="character" w:customStyle="1" w:styleId="Heading3Char">
    <w:name w:val="Heading 3 Char"/>
    <w:uiPriority w:val="99"/>
    <w:semiHidden/>
    <w:locked/>
    <w:rsid w:val="00E5553B"/>
    <w:rPr>
      <w:rFonts w:ascii="Cambria" w:hAnsi="Cambria" w:cs="Times New Roman"/>
      <w:b/>
      <w:bCs/>
      <w:sz w:val="26"/>
      <w:szCs w:val="26"/>
      <w:lang w:val="uk-UA" w:eastAsia="en-US"/>
    </w:rPr>
  </w:style>
  <w:style w:type="character" w:customStyle="1" w:styleId="40">
    <w:name w:val="Заголовок 4 Знак"/>
    <w:link w:val="4"/>
    <w:uiPriority w:val="99"/>
    <w:semiHidden/>
    <w:locked/>
    <w:rsid w:val="00774EEF"/>
    <w:rPr>
      <w:rFonts w:ascii="Calibri" w:hAnsi="Calibri" w:cs="Times New Roman"/>
      <w:b/>
      <w:bCs/>
      <w:sz w:val="28"/>
      <w:szCs w:val="28"/>
      <w:lang w:val="uk-UA" w:eastAsia="en-US"/>
    </w:rPr>
  </w:style>
  <w:style w:type="paragraph" w:styleId="a3">
    <w:name w:val="header"/>
    <w:basedOn w:val="a"/>
    <w:link w:val="a4"/>
    <w:uiPriority w:val="99"/>
    <w:rsid w:val="00114930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link w:val="a3"/>
    <w:uiPriority w:val="99"/>
    <w:locked/>
    <w:rsid w:val="00114930"/>
    <w:rPr>
      <w:rFonts w:ascii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114930"/>
    <w:pPr>
      <w:ind w:left="720"/>
    </w:pPr>
  </w:style>
  <w:style w:type="paragraph" w:styleId="a6">
    <w:name w:val="Normal (Web)"/>
    <w:basedOn w:val="a"/>
    <w:uiPriority w:val="99"/>
    <w:rsid w:val="00114930"/>
    <w:pPr>
      <w:spacing w:after="150"/>
      <w:jc w:val="left"/>
    </w:pPr>
    <w:rPr>
      <w:sz w:val="24"/>
      <w:szCs w:val="24"/>
      <w:lang w:eastAsia="uk-UA"/>
    </w:rPr>
  </w:style>
  <w:style w:type="character" w:styleId="a7">
    <w:name w:val="Hyperlink"/>
    <w:uiPriority w:val="99"/>
    <w:rsid w:val="00114930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114930"/>
    <w:rPr>
      <w:rFonts w:cs="Times New Roman"/>
    </w:rPr>
  </w:style>
  <w:style w:type="paragraph" w:styleId="a8">
    <w:name w:val="No Spacing"/>
    <w:uiPriority w:val="99"/>
    <w:qFormat/>
    <w:rsid w:val="00114930"/>
    <w:rPr>
      <w:sz w:val="22"/>
      <w:szCs w:val="22"/>
      <w:lang w:val="uk-UA" w:eastAsia="en-US"/>
    </w:rPr>
  </w:style>
  <w:style w:type="paragraph" w:customStyle="1" w:styleId="Standard">
    <w:name w:val="Standard"/>
    <w:uiPriority w:val="99"/>
    <w:rsid w:val="00B931A3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1">
    <w:name w:val="Абзац списка1"/>
    <w:basedOn w:val="a"/>
    <w:uiPriority w:val="99"/>
    <w:rsid w:val="008A37C1"/>
    <w:pPr>
      <w:suppressAutoHyphens/>
      <w:ind w:left="720"/>
      <w:jc w:val="lef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docdata">
    <w:name w:val="docdata"/>
    <w:aliases w:val="docy,v5,2393,baiaagaaboqcaaadlguaaau8b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8F16E8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BodyTextChar">
    <w:name w:val="Body Text Char"/>
    <w:uiPriority w:val="99"/>
    <w:locked/>
    <w:rsid w:val="004F6102"/>
    <w:rPr>
      <w:lang w:eastAsia="ar-SA" w:bidi="ar-SA"/>
    </w:rPr>
  </w:style>
  <w:style w:type="paragraph" w:styleId="a9">
    <w:name w:val="Body Text"/>
    <w:basedOn w:val="a"/>
    <w:link w:val="aa"/>
    <w:uiPriority w:val="99"/>
    <w:rsid w:val="004F6102"/>
    <w:pPr>
      <w:suppressAutoHyphens/>
      <w:spacing w:after="120" w:line="276" w:lineRule="auto"/>
      <w:jc w:val="left"/>
    </w:pPr>
    <w:rPr>
      <w:rFonts w:ascii="Calibri" w:eastAsia="Calibri" w:hAnsi="Calibri"/>
      <w:sz w:val="20"/>
      <w:szCs w:val="20"/>
      <w:lang w:val="ru-RU" w:eastAsia="ar-SA"/>
    </w:rPr>
  </w:style>
  <w:style w:type="character" w:customStyle="1" w:styleId="aa">
    <w:name w:val="Основний текст Знак"/>
    <w:link w:val="a9"/>
    <w:uiPriority w:val="99"/>
    <w:semiHidden/>
    <w:locked/>
    <w:rsid w:val="00966621"/>
    <w:rPr>
      <w:rFonts w:ascii="Times New Roman" w:hAnsi="Times New Roman" w:cs="Times New Roman"/>
      <w:sz w:val="28"/>
      <w:szCs w:val="28"/>
      <w:lang w:val="uk-UA" w:eastAsia="en-US"/>
    </w:rPr>
  </w:style>
  <w:style w:type="character" w:customStyle="1" w:styleId="10">
    <w:name w:val="Основной текст Знак1"/>
    <w:uiPriority w:val="99"/>
    <w:semiHidden/>
    <w:rsid w:val="004F6102"/>
    <w:rPr>
      <w:rFonts w:ascii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rsid w:val="00F75A53"/>
    <w:pPr>
      <w:jc w:val="left"/>
    </w:pPr>
    <w:rPr>
      <w:rFonts w:ascii="Tahoma" w:eastAsia="Calibri" w:hAnsi="Tahoma" w:cs="Tahoma"/>
      <w:sz w:val="16"/>
      <w:szCs w:val="16"/>
      <w:lang w:val="ru-RU"/>
    </w:rPr>
  </w:style>
  <w:style w:type="character" w:customStyle="1" w:styleId="ac">
    <w:name w:val="Текст у виносці Знак"/>
    <w:link w:val="ab"/>
    <w:uiPriority w:val="99"/>
    <w:semiHidden/>
    <w:locked/>
    <w:rsid w:val="00F75A53"/>
    <w:rPr>
      <w:rFonts w:ascii="Tahoma" w:hAnsi="Tahoma" w:cs="Tahoma"/>
      <w:sz w:val="16"/>
      <w:szCs w:val="16"/>
      <w:lang w:val="ru-RU"/>
    </w:rPr>
  </w:style>
  <w:style w:type="paragraph" w:styleId="HTML">
    <w:name w:val="HTML Preformatted"/>
    <w:basedOn w:val="a"/>
    <w:link w:val="HTML0"/>
    <w:uiPriority w:val="99"/>
    <w:rsid w:val="00D174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eastAsia="Calibri" w:hAnsi="Courier New" w:cs="Courier New"/>
      <w:sz w:val="20"/>
      <w:szCs w:val="20"/>
      <w:lang w:val="ru-RU" w:eastAsia="ar-SA"/>
    </w:rPr>
  </w:style>
  <w:style w:type="character" w:customStyle="1" w:styleId="HTML0">
    <w:name w:val="Стандартний HTML Знак"/>
    <w:link w:val="HTML"/>
    <w:uiPriority w:val="99"/>
    <w:locked/>
    <w:rsid w:val="00D1746F"/>
    <w:rPr>
      <w:rFonts w:ascii="Courier New" w:hAnsi="Courier New" w:cs="Courier New"/>
      <w:sz w:val="20"/>
      <w:szCs w:val="20"/>
      <w:lang w:val="ru-RU" w:eastAsia="ar-SA" w:bidi="ar-SA"/>
    </w:rPr>
  </w:style>
  <w:style w:type="paragraph" w:customStyle="1" w:styleId="Default">
    <w:name w:val="Default"/>
    <w:uiPriority w:val="99"/>
    <w:rsid w:val="00EC679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WW8Num1z2">
    <w:name w:val="WW8Num1z2"/>
    <w:uiPriority w:val="99"/>
    <w:rsid w:val="00EC679C"/>
  </w:style>
  <w:style w:type="character" w:customStyle="1" w:styleId="WW8Num1z8">
    <w:name w:val="WW8Num1z8"/>
    <w:uiPriority w:val="99"/>
    <w:rsid w:val="00580E9F"/>
  </w:style>
  <w:style w:type="paragraph" w:styleId="ad">
    <w:name w:val="footer"/>
    <w:basedOn w:val="a"/>
    <w:link w:val="ae"/>
    <w:uiPriority w:val="99"/>
    <w:rsid w:val="00D406DC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link w:val="ad"/>
    <w:uiPriority w:val="99"/>
    <w:locked/>
    <w:rsid w:val="00D406DC"/>
    <w:rPr>
      <w:rFonts w:ascii="Times New Roman" w:hAnsi="Times New Roman" w:cs="Times New Roman"/>
      <w:sz w:val="28"/>
      <w:szCs w:val="28"/>
    </w:rPr>
  </w:style>
  <w:style w:type="character" w:customStyle="1" w:styleId="WW8Num1z3">
    <w:name w:val="WW8Num1z3"/>
    <w:uiPriority w:val="99"/>
    <w:rsid w:val="00570901"/>
  </w:style>
  <w:style w:type="character" w:styleId="af">
    <w:name w:val="Emphasis"/>
    <w:uiPriority w:val="99"/>
    <w:qFormat/>
    <w:rsid w:val="006C176A"/>
    <w:rPr>
      <w:rFonts w:cs="Times New Roman"/>
      <w:i/>
    </w:rPr>
  </w:style>
  <w:style w:type="paragraph" w:customStyle="1" w:styleId="rvps2">
    <w:name w:val="rvps2"/>
    <w:basedOn w:val="a"/>
    <w:uiPriority w:val="99"/>
    <w:rsid w:val="00E63F92"/>
    <w:pPr>
      <w:spacing w:after="248"/>
      <w:ind w:firstLine="745"/>
    </w:pPr>
    <w:rPr>
      <w:sz w:val="24"/>
      <w:szCs w:val="24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E80D7D"/>
    <w:rPr>
      <w:b/>
      <w:sz w:val="27"/>
    </w:rPr>
  </w:style>
  <w:style w:type="character" w:customStyle="1" w:styleId="7">
    <w:name w:val="Знак Знак7"/>
    <w:uiPriority w:val="99"/>
    <w:rsid w:val="00E80D7D"/>
    <w:rPr>
      <w:rFonts w:ascii="Courier New" w:hAnsi="Courier New"/>
      <w:color w:val="000000"/>
      <w:sz w:val="21"/>
    </w:rPr>
  </w:style>
  <w:style w:type="paragraph" w:customStyle="1" w:styleId="21">
    <w:name w:val="Абзац списка2"/>
    <w:basedOn w:val="a"/>
    <w:uiPriority w:val="99"/>
    <w:rsid w:val="00E80D7D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val="ru-RU"/>
    </w:rPr>
  </w:style>
  <w:style w:type="character" w:customStyle="1" w:styleId="6">
    <w:name w:val="Знак Знак6"/>
    <w:uiPriority w:val="99"/>
    <w:rsid w:val="00E80D7D"/>
    <w:rPr>
      <w:rFonts w:ascii="Tahoma" w:hAnsi="Tahoma"/>
      <w:sz w:val="16"/>
      <w:lang w:eastAsia="en-US"/>
    </w:rPr>
  </w:style>
  <w:style w:type="character" w:customStyle="1" w:styleId="5">
    <w:name w:val="Знак Знак5"/>
    <w:uiPriority w:val="99"/>
    <w:rsid w:val="00E80D7D"/>
    <w:rPr>
      <w:rFonts w:ascii="Calibri" w:hAnsi="Calibri"/>
      <w:sz w:val="22"/>
      <w:lang w:eastAsia="en-US"/>
    </w:rPr>
  </w:style>
  <w:style w:type="character" w:customStyle="1" w:styleId="41">
    <w:name w:val="Знак Знак4"/>
    <w:uiPriority w:val="99"/>
    <w:rsid w:val="00E80D7D"/>
    <w:rPr>
      <w:rFonts w:ascii="Calibri" w:hAnsi="Calibri"/>
      <w:sz w:val="22"/>
      <w:lang w:eastAsia="en-US"/>
    </w:rPr>
  </w:style>
  <w:style w:type="paragraph" w:styleId="31">
    <w:name w:val="Body Text 3"/>
    <w:basedOn w:val="a"/>
    <w:link w:val="32"/>
    <w:uiPriority w:val="99"/>
    <w:rsid w:val="00E80D7D"/>
    <w:pPr>
      <w:tabs>
        <w:tab w:val="left" w:pos="993"/>
      </w:tabs>
      <w:suppressAutoHyphens/>
      <w:spacing w:before="120" w:after="120"/>
    </w:pPr>
    <w:rPr>
      <w:rFonts w:eastAsia="Calibri"/>
      <w:szCs w:val="20"/>
      <w:lang w:val="ru-RU" w:eastAsia="ar-SA"/>
    </w:rPr>
  </w:style>
  <w:style w:type="character" w:customStyle="1" w:styleId="32">
    <w:name w:val="Основний текст 3 Знак"/>
    <w:link w:val="31"/>
    <w:uiPriority w:val="99"/>
    <w:semiHidden/>
    <w:locked/>
    <w:rsid w:val="00E5553B"/>
    <w:rPr>
      <w:rFonts w:ascii="Times New Roman" w:hAnsi="Times New Roman" w:cs="Times New Roman"/>
      <w:sz w:val="16"/>
      <w:szCs w:val="16"/>
      <w:lang w:val="uk-UA" w:eastAsia="en-US"/>
    </w:rPr>
  </w:style>
  <w:style w:type="character" w:customStyle="1" w:styleId="WW8Num1z0">
    <w:name w:val="WW8Num1z0"/>
    <w:uiPriority w:val="99"/>
    <w:rsid w:val="00E80D7D"/>
  </w:style>
  <w:style w:type="character" w:customStyle="1" w:styleId="WW8Num2z0">
    <w:name w:val="WW8Num2z0"/>
    <w:uiPriority w:val="99"/>
    <w:rsid w:val="00E80D7D"/>
  </w:style>
  <w:style w:type="character" w:customStyle="1" w:styleId="WW8Num3z0">
    <w:name w:val="WW8Num3z0"/>
    <w:uiPriority w:val="99"/>
    <w:rsid w:val="00E80D7D"/>
  </w:style>
  <w:style w:type="character" w:customStyle="1" w:styleId="WW8Num4z0">
    <w:name w:val="WW8Num4z0"/>
    <w:uiPriority w:val="99"/>
    <w:rsid w:val="00E80D7D"/>
  </w:style>
  <w:style w:type="character" w:customStyle="1" w:styleId="WW8Num6z0">
    <w:name w:val="WW8Num6z0"/>
    <w:uiPriority w:val="99"/>
    <w:rsid w:val="00E80D7D"/>
  </w:style>
  <w:style w:type="character" w:customStyle="1" w:styleId="WW8Num7z0">
    <w:name w:val="WW8Num7z0"/>
    <w:uiPriority w:val="99"/>
    <w:rsid w:val="00E80D7D"/>
  </w:style>
  <w:style w:type="character" w:customStyle="1" w:styleId="WW8Num8z0">
    <w:name w:val="WW8Num8z0"/>
    <w:uiPriority w:val="99"/>
    <w:rsid w:val="00E80D7D"/>
    <w:rPr>
      <w:rFonts w:ascii="Times New Roman" w:hAnsi="Times New Roman"/>
    </w:rPr>
  </w:style>
  <w:style w:type="character" w:customStyle="1" w:styleId="WW8Num8z1">
    <w:name w:val="WW8Num8z1"/>
    <w:uiPriority w:val="99"/>
    <w:rsid w:val="00E80D7D"/>
    <w:rPr>
      <w:rFonts w:ascii="Courier New" w:hAnsi="Courier New"/>
    </w:rPr>
  </w:style>
  <w:style w:type="character" w:customStyle="1" w:styleId="WW8Num8z2">
    <w:name w:val="WW8Num8z2"/>
    <w:uiPriority w:val="99"/>
    <w:rsid w:val="00E80D7D"/>
    <w:rPr>
      <w:rFonts w:ascii="Wingdings" w:hAnsi="Wingdings"/>
    </w:rPr>
  </w:style>
  <w:style w:type="character" w:customStyle="1" w:styleId="WW8Num8z3">
    <w:name w:val="WW8Num8z3"/>
    <w:uiPriority w:val="99"/>
    <w:rsid w:val="00E80D7D"/>
    <w:rPr>
      <w:rFonts w:ascii="Symbol" w:hAnsi="Symbol"/>
    </w:rPr>
  </w:style>
  <w:style w:type="character" w:customStyle="1" w:styleId="WW8Num9z0">
    <w:name w:val="WW8Num9z0"/>
    <w:uiPriority w:val="99"/>
    <w:rsid w:val="00E80D7D"/>
  </w:style>
  <w:style w:type="character" w:customStyle="1" w:styleId="WW8Num10z0">
    <w:name w:val="WW8Num10z0"/>
    <w:uiPriority w:val="99"/>
    <w:rsid w:val="00E80D7D"/>
  </w:style>
  <w:style w:type="character" w:customStyle="1" w:styleId="WW8Num11z0">
    <w:name w:val="WW8Num11z0"/>
    <w:uiPriority w:val="99"/>
    <w:rsid w:val="00E80D7D"/>
  </w:style>
  <w:style w:type="character" w:customStyle="1" w:styleId="WW8Num12z0">
    <w:name w:val="WW8Num12z0"/>
    <w:uiPriority w:val="99"/>
    <w:rsid w:val="00E80D7D"/>
  </w:style>
  <w:style w:type="character" w:customStyle="1" w:styleId="WW8Num13z0">
    <w:name w:val="WW8Num13z0"/>
    <w:uiPriority w:val="99"/>
    <w:rsid w:val="00E80D7D"/>
  </w:style>
  <w:style w:type="character" w:customStyle="1" w:styleId="WW8Num14z0">
    <w:name w:val="WW8Num14z0"/>
    <w:uiPriority w:val="99"/>
    <w:rsid w:val="00E80D7D"/>
    <w:rPr>
      <w:color w:val="auto"/>
    </w:rPr>
  </w:style>
  <w:style w:type="character" w:customStyle="1" w:styleId="WW8Num14z1">
    <w:name w:val="WW8Num14z1"/>
    <w:uiPriority w:val="99"/>
    <w:rsid w:val="00E80D7D"/>
  </w:style>
  <w:style w:type="character" w:customStyle="1" w:styleId="WW8Num15z0">
    <w:name w:val="WW8Num15z0"/>
    <w:uiPriority w:val="99"/>
    <w:rsid w:val="00E80D7D"/>
  </w:style>
  <w:style w:type="character" w:customStyle="1" w:styleId="WW8Num16z0">
    <w:name w:val="WW8Num16z0"/>
    <w:uiPriority w:val="99"/>
    <w:rsid w:val="00E80D7D"/>
  </w:style>
  <w:style w:type="character" w:customStyle="1" w:styleId="WW8Num18z0">
    <w:name w:val="WW8Num18z0"/>
    <w:uiPriority w:val="99"/>
    <w:rsid w:val="00E80D7D"/>
  </w:style>
  <w:style w:type="character" w:customStyle="1" w:styleId="WW8Num19z0">
    <w:name w:val="WW8Num19z0"/>
    <w:uiPriority w:val="99"/>
    <w:rsid w:val="00E80D7D"/>
  </w:style>
  <w:style w:type="character" w:customStyle="1" w:styleId="WW8Num20z0">
    <w:name w:val="WW8Num20z0"/>
    <w:uiPriority w:val="99"/>
    <w:rsid w:val="00E80D7D"/>
  </w:style>
  <w:style w:type="character" w:customStyle="1" w:styleId="WW8Num21z0">
    <w:name w:val="WW8Num21z0"/>
    <w:uiPriority w:val="99"/>
    <w:rsid w:val="00E80D7D"/>
  </w:style>
  <w:style w:type="character" w:customStyle="1" w:styleId="11">
    <w:name w:val="Основной шрифт абзаца1"/>
    <w:uiPriority w:val="99"/>
    <w:rsid w:val="00E80D7D"/>
  </w:style>
  <w:style w:type="character" w:customStyle="1" w:styleId="22">
    <w:name w:val="Знак Знак2"/>
    <w:uiPriority w:val="99"/>
    <w:rsid w:val="00E80D7D"/>
    <w:rPr>
      <w:rFonts w:ascii="Tahoma" w:hAnsi="Tahoma"/>
      <w:sz w:val="16"/>
    </w:rPr>
  </w:style>
  <w:style w:type="character" w:customStyle="1" w:styleId="12">
    <w:name w:val="Знак Знак1"/>
    <w:uiPriority w:val="99"/>
    <w:rsid w:val="00E80D7D"/>
  </w:style>
  <w:style w:type="character" w:customStyle="1" w:styleId="af0">
    <w:name w:val="Знак Знак"/>
    <w:uiPriority w:val="99"/>
    <w:rsid w:val="00E80D7D"/>
  </w:style>
  <w:style w:type="character" w:customStyle="1" w:styleId="33">
    <w:name w:val="Знак Знак3"/>
    <w:uiPriority w:val="99"/>
    <w:rsid w:val="00E80D7D"/>
    <w:rPr>
      <w:lang w:eastAsia="ar-SA" w:bidi="ar-SA"/>
    </w:rPr>
  </w:style>
  <w:style w:type="character" w:customStyle="1" w:styleId="13">
    <w:name w:val="Текст выноски Знак1"/>
    <w:uiPriority w:val="99"/>
    <w:semiHidden/>
    <w:rsid w:val="00E80D7D"/>
    <w:rPr>
      <w:rFonts w:ascii="Tahoma" w:hAnsi="Tahoma"/>
      <w:sz w:val="16"/>
      <w:lang w:eastAsia="ar-SA" w:bidi="ar-SA"/>
    </w:rPr>
  </w:style>
  <w:style w:type="character" w:customStyle="1" w:styleId="14">
    <w:name w:val="Верхний колонтитул Знак1"/>
    <w:uiPriority w:val="99"/>
    <w:semiHidden/>
    <w:rsid w:val="00E80D7D"/>
    <w:rPr>
      <w:rFonts w:eastAsia="Times New Roman"/>
      <w:sz w:val="22"/>
      <w:lang w:eastAsia="ar-SA" w:bidi="ar-SA"/>
    </w:rPr>
  </w:style>
  <w:style w:type="character" w:customStyle="1" w:styleId="15">
    <w:name w:val="Нижний колонтитул Знак1"/>
    <w:uiPriority w:val="99"/>
    <w:semiHidden/>
    <w:rsid w:val="00E80D7D"/>
    <w:rPr>
      <w:rFonts w:eastAsia="Times New Roman"/>
      <w:sz w:val="22"/>
      <w:lang w:eastAsia="ar-SA" w:bidi="ar-SA"/>
    </w:rPr>
  </w:style>
  <w:style w:type="table" w:styleId="af1">
    <w:name w:val="Table Grid"/>
    <w:basedOn w:val="a1"/>
    <w:uiPriority w:val="99"/>
    <w:locked/>
    <w:rsid w:val="00E80D7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6">
    <w:name w:val="Без интервала1"/>
    <w:uiPriority w:val="99"/>
    <w:rsid w:val="00E80D7D"/>
    <w:rPr>
      <w:rFonts w:eastAsia="Times New Roman"/>
      <w:sz w:val="22"/>
      <w:szCs w:val="22"/>
      <w:lang w:val="uk-UA" w:eastAsia="en-US"/>
    </w:rPr>
  </w:style>
  <w:style w:type="paragraph" w:styleId="af2">
    <w:name w:val="Document Map"/>
    <w:basedOn w:val="a"/>
    <w:link w:val="af3"/>
    <w:uiPriority w:val="99"/>
    <w:semiHidden/>
    <w:rsid w:val="00B61F4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3">
    <w:name w:val="Схема документа Знак"/>
    <w:link w:val="af2"/>
    <w:uiPriority w:val="99"/>
    <w:semiHidden/>
    <w:locked/>
    <w:rsid w:val="005E010B"/>
    <w:rPr>
      <w:rFonts w:ascii="Times New Roman" w:hAnsi="Times New Roman" w:cs="Times New Roman"/>
      <w:sz w:val="2"/>
      <w:lang w:val="uk-UA" w:eastAsia="en-US"/>
    </w:rPr>
  </w:style>
  <w:style w:type="paragraph" w:customStyle="1" w:styleId="23">
    <w:name w:val="Без интервала2"/>
    <w:uiPriority w:val="99"/>
    <w:rsid w:val="00166275"/>
    <w:rPr>
      <w:rFonts w:eastAsia="Times New Roman"/>
      <w:sz w:val="22"/>
      <w:szCs w:val="22"/>
      <w:lang w:val="uk-UA" w:eastAsia="en-US"/>
    </w:rPr>
  </w:style>
  <w:style w:type="paragraph" w:customStyle="1" w:styleId="msonormalcxspmiddle">
    <w:name w:val="msonormalcxspmiddle"/>
    <w:basedOn w:val="a"/>
    <w:uiPriority w:val="99"/>
    <w:rsid w:val="00413841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styleId="af4">
    <w:name w:val="Strong"/>
    <w:uiPriority w:val="99"/>
    <w:qFormat/>
    <w:locked/>
    <w:rsid w:val="00D40CA8"/>
    <w:rPr>
      <w:rFonts w:cs="Times New Roman"/>
      <w:b/>
      <w:bCs/>
    </w:rPr>
  </w:style>
  <w:style w:type="paragraph" w:customStyle="1" w:styleId="af5">
    <w:name w:val="Нормальний текст"/>
    <w:basedOn w:val="a"/>
    <w:uiPriority w:val="99"/>
    <w:rsid w:val="00262A0A"/>
    <w:pPr>
      <w:spacing w:before="120"/>
      <w:ind w:firstLine="567"/>
      <w:jc w:val="left"/>
    </w:pPr>
    <w:rPr>
      <w:rFonts w:ascii="Antiqua" w:eastAsia="Calibri" w:hAnsi="Antiqua"/>
      <w:sz w:val="26"/>
      <w:szCs w:val="20"/>
      <w:lang w:eastAsia="ru-RU"/>
    </w:rPr>
  </w:style>
  <w:style w:type="character" w:customStyle="1" w:styleId="rvts9">
    <w:name w:val="rvts9"/>
    <w:uiPriority w:val="99"/>
    <w:rsid w:val="00B5091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1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93946">
          <w:marLeft w:val="-9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81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375608">
          <w:marLeft w:val="-9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4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925268">
          <w:marLeft w:val="-9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za@kr.gov.u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viza.kr.gov.ua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C79AE-0445-4545-9E82-6C2B2A743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3217</Words>
  <Characters>1834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Вороненко</dc:creator>
  <cp:lastModifiedBy>Vikonkom</cp:lastModifiedBy>
  <cp:revision>16</cp:revision>
  <cp:lastPrinted>2026-01-02T09:19:00Z</cp:lastPrinted>
  <dcterms:created xsi:type="dcterms:W3CDTF">2024-03-27T14:18:00Z</dcterms:created>
  <dcterms:modified xsi:type="dcterms:W3CDTF">2026-01-02T09:22:00Z</dcterms:modified>
</cp:coreProperties>
</file>